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E3C31" w14:textId="32E1130B" w:rsidR="00AA6232" w:rsidRDefault="00AA6232" w:rsidP="003C423B">
      <w:pPr>
        <w:spacing w:before="0" w:after="0" w:line="240" w:lineRule="auto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 xml:space="preserve">Załącznik nr </w:t>
      </w:r>
      <w:r w:rsidR="006470FF">
        <w:rPr>
          <w:rFonts w:ascii="Cambria" w:eastAsia="Calibri" w:hAnsi="Cambria"/>
          <w:b/>
          <w:bCs/>
        </w:rPr>
        <w:t xml:space="preserve">4 </w:t>
      </w:r>
    </w:p>
    <w:p w14:paraId="7FE53CB6" w14:textId="5E760AAE" w:rsidR="006470FF" w:rsidRPr="001A1359" w:rsidRDefault="006470FF" w:rsidP="003C423B">
      <w:pPr>
        <w:pBdr>
          <w:bottom w:val="single" w:sz="4" w:space="1" w:color="auto"/>
        </w:pBdr>
        <w:spacing w:before="0" w:after="0" w:line="24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>wykonawcy/wykonawcy wspólnie ubiegającego 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6F66A8E8" w14:textId="17B1409D" w:rsidR="00AA6232" w:rsidRDefault="00AA6232" w:rsidP="003C423B">
      <w:pPr>
        <w:tabs>
          <w:tab w:val="left" w:pos="567"/>
        </w:tabs>
        <w:spacing w:before="0" w:after="0" w:line="240" w:lineRule="auto"/>
        <w:jc w:val="center"/>
        <w:rPr>
          <w:rFonts w:ascii="Cambria" w:eastAsia="Calibri" w:hAnsi="Cambria"/>
          <w:bCs/>
        </w:rPr>
      </w:pPr>
      <w:r>
        <w:rPr>
          <w:rFonts w:ascii="Cambria" w:eastAsia="Calibri" w:hAnsi="Cambria"/>
          <w:bCs/>
        </w:rPr>
        <w:t>(Znak sprawy:</w:t>
      </w:r>
      <w:r>
        <w:rPr>
          <w:rFonts w:ascii="Cambria" w:eastAsia="Calibri" w:hAnsi="Cambria"/>
          <w:b/>
          <w:bCs/>
        </w:rPr>
        <w:t xml:space="preserve"> SR.271.</w:t>
      </w:r>
      <w:r w:rsidR="005870BE">
        <w:rPr>
          <w:rFonts w:ascii="Cambria" w:eastAsia="Calibri" w:hAnsi="Cambria"/>
          <w:b/>
          <w:bCs/>
        </w:rPr>
        <w:t>2</w:t>
      </w:r>
      <w:bookmarkStart w:id="0" w:name="_GoBack"/>
      <w:r w:rsidR="003C5C66">
        <w:rPr>
          <w:rFonts w:ascii="Cambria" w:eastAsia="Calibri" w:hAnsi="Cambria"/>
          <w:b/>
          <w:bCs/>
        </w:rPr>
        <w:t>4</w:t>
      </w:r>
      <w:bookmarkEnd w:id="0"/>
      <w:r>
        <w:rPr>
          <w:rFonts w:ascii="Cambria" w:eastAsia="Calibri" w:hAnsi="Cambria"/>
          <w:b/>
          <w:bCs/>
        </w:rPr>
        <w:t>.2025</w:t>
      </w:r>
      <w:r w:rsidR="006470FF">
        <w:rPr>
          <w:rFonts w:ascii="Cambria" w:eastAsia="Calibri" w:hAnsi="Cambria"/>
          <w:b/>
          <w:bCs/>
        </w:rPr>
        <w:t>)</w:t>
      </w:r>
    </w:p>
    <w:p w14:paraId="7C5E9871" w14:textId="77777777" w:rsidR="006470FF" w:rsidRDefault="006470FF" w:rsidP="00AA6232">
      <w:pPr>
        <w:tabs>
          <w:tab w:val="left" w:pos="567"/>
        </w:tabs>
        <w:spacing w:before="0" w:after="0" w:line="240" w:lineRule="auto"/>
        <w:rPr>
          <w:rFonts w:ascii="Cambria" w:eastAsia="Calibri" w:hAnsi="Cambria"/>
          <w:bCs/>
        </w:rPr>
      </w:pPr>
    </w:p>
    <w:p w14:paraId="788B5D66" w14:textId="77777777" w:rsidR="006470FF" w:rsidRPr="00AD0BCC" w:rsidRDefault="006470FF" w:rsidP="006470FF">
      <w:pPr>
        <w:pStyle w:val="Bezodstpw"/>
        <w:spacing w:line="276" w:lineRule="auto"/>
        <w:rPr>
          <w:rFonts w:ascii="Cambria" w:hAnsi="Cambria"/>
          <w:b/>
          <w:u w:val="single"/>
        </w:rPr>
      </w:pPr>
      <w:r w:rsidRPr="00AD0BCC">
        <w:rPr>
          <w:rFonts w:ascii="Cambria" w:hAnsi="Cambria"/>
          <w:b/>
          <w:u w:val="single"/>
        </w:rPr>
        <w:t>ZAMAWIAJĄCY:</w:t>
      </w:r>
    </w:p>
    <w:p w14:paraId="158B08BE" w14:textId="77777777" w:rsidR="006470FF" w:rsidRPr="00326EBF" w:rsidRDefault="006470FF" w:rsidP="006470FF">
      <w:pPr>
        <w:spacing w:line="276" w:lineRule="auto"/>
        <w:jc w:val="both"/>
        <w:rPr>
          <w:rFonts w:ascii="Cambria" w:hAnsi="Cambria"/>
          <w:b/>
        </w:rPr>
      </w:pPr>
      <w:r w:rsidRPr="00326EBF">
        <w:rPr>
          <w:rFonts w:ascii="Cambria" w:hAnsi="Cambria"/>
          <w:b/>
        </w:rPr>
        <w:t>Gmina Dębe Wielkie</w:t>
      </w:r>
      <w:r>
        <w:rPr>
          <w:rFonts w:ascii="Cambria" w:hAnsi="Cambria" w:cs="Helvetica"/>
          <w:bCs/>
          <w:color w:val="000000"/>
        </w:rPr>
        <w:t>,</w:t>
      </w:r>
    </w:p>
    <w:p w14:paraId="11DB3013" w14:textId="77777777" w:rsidR="006470FF" w:rsidRPr="00326EBF" w:rsidRDefault="006470FF" w:rsidP="006470FF">
      <w:pPr>
        <w:pStyle w:val="Akapitzlist"/>
        <w:spacing w:line="276" w:lineRule="auto"/>
        <w:ind w:left="0"/>
        <w:rPr>
          <w:rFonts w:ascii="Cambria" w:hAnsi="Cambria"/>
        </w:rPr>
      </w:pPr>
      <w:r w:rsidRPr="00326EBF">
        <w:rPr>
          <w:rFonts w:ascii="Cambria" w:hAnsi="Cambria"/>
        </w:rPr>
        <w:t>ul. Strażacka 3, 05-311 Dębe Wielkie,</w:t>
      </w:r>
    </w:p>
    <w:p w14:paraId="20D01495" w14:textId="77777777" w:rsidR="006470FF" w:rsidRPr="00326EBF" w:rsidRDefault="006470FF" w:rsidP="006470FF">
      <w:pPr>
        <w:pStyle w:val="Akapitzlist"/>
        <w:spacing w:line="276" w:lineRule="auto"/>
        <w:ind w:left="0"/>
        <w:rPr>
          <w:rFonts w:ascii="Cambria" w:hAnsi="Cambria"/>
        </w:rPr>
      </w:pPr>
      <w:r w:rsidRPr="00326EBF">
        <w:rPr>
          <w:rFonts w:ascii="Cambria" w:hAnsi="Cambria"/>
        </w:rPr>
        <w:t>NIP: 822-21-46-636, REGON: 711582641,</w:t>
      </w:r>
    </w:p>
    <w:p w14:paraId="69B25D23" w14:textId="77777777" w:rsidR="006470FF" w:rsidRPr="00326EBF" w:rsidRDefault="006470FF" w:rsidP="006470FF">
      <w:pPr>
        <w:pStyle w:val="Akapitzlist"/>
        <w:spacing w:line="276" w:lineRule="auto"/>
        <w:ind w:left="0"/>
        <w:rPr>
          <w:rFonts w:ascii="Cambria" w:hAnsi="Cambria"/>
        </w:rPr>
      </w:pPr>
      <w:r w:rsidRPr="00326EBF">
        <w:rPr>
          <w:rFonts w:ascii="Cambria" w:hAnsi="Cambria"/>
        </w:rPr>
        <w:t xml:space="preserve">nr telefonu +48 (25) 756 47 00, </w:t>
      </w:r>
    </w:p>
    <w:p w14:paraId="7AABECB7" w14:textId="77777777" w:rsidR="006470FF" w:rsidRPr="00326EBF" w:rsidRDefault="006470FF" w:rsidP="006470FF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326EBF">
        <w:rPr>
          <w:rFonts w:ascii="Cambria" w:hAnsi="Cambria" w:cs="Arial"/>
          <w:bCs/>
        </w:rPr>
        <w:t xml:space="preserve">Poczta elektroniczna [e-mail]: </w:t>
      </w:r>
      <w:hyperlink r:id="rId11" w:history="1">
        <w:r w:rsidRPr="00570F0E">
          <w:rPr>
            <w:rStyle w:val="Hipercze"/>
            <w:rFonts w:ascii="Cambria" w:hAnsi="Cambria"/>
            <w:color w:val="0432FF"/>
          </w:rPr>
          <w:t>sekretariat@debewielkie.pl</w:t>
        </w:r>
      </w:hyperlink>
      <w:r w:rsidRPr="00326EBF">
        <w:rPr>
          <w:rFonts w:ascii="Cambria" w:hAnsi="Cambria"/>
        </w:rPr>
        <w:t xml:space="preserve"> </w:t>
      </w:r>
    </w:p>
    <w:p w14:paraId="30A522FD" w14:textId="77777777" w:rsidR="006470FF" w:rsidRPr="00326EBF" w:rsidRDefault="006470FF" w:rsidP="006470FF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326EBF">
        <w:rPr>
          <w:rFonts w:ascii="Cambria" w:hAnsi="Cambria" w:cs="Arial"/>
          <w:bCs/>
        </w:rPr>
        <w:t xml:space="preserve">Strona internetowa Zamawiającego [URL]: </w:t>
      </w:r>
      <w:hyperlink r:id="rId12" w:history="1">
        <w:r w:rsidRPr="00570F0E">
          <w:rPr>
            <w:rStyle w:val="Hipercze"/>
            <w:rFonts w:ascii="Cambria" w:hAnsi="Cambria"/>
            <w:color w:val="0432FF"/>
          </w:rPr>
          <w:t>http://www.debewielkie.pl</w:t>
        </w:r>
      </w:hyperlink>
      <w:r w:rsidRPr="00326EBF">
        <w:rPr>
          <w:rFonts w:ascii="Cambria" w:hAnsi="Cambria"/>
        </w:rPr>
        <w:t xml:space="preserve"> </w:t>
      </w:r>
    </w:p>
    <w:p w14:paraId="7F372174" w14:textId="7CE2862E" w:rsidR="006470FF" w:rsidRPr="006470FF" w:rsidRDefault="006470FF" w:rsidP="006470FF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326EBF">
        <w:rPr>
          <w:rFonts w:ascii="Cambria" w:hAnsi="Cambria"/>
        </w:rPr>
        <w:t xml:space="preserve">Godziny urzędowania: poniedziałek - środa: godz. 8.00 – 16.00, czwartek: </w:t>
      </w:r>
      <w:r w:rsidRPr="00326EBF">
        <w:rPr>
          <w:rFonts w:ascii="Cambria" w:hAnsi="Cambria"/>
        </w:rPr>
        <w:br/>
        <w:t xml:space="preserve">8.00 – 18.00, piątek: 8.00 – 14.00 </w:t>
      </w:r>
      <w:r w:rsidRPr="00326EBF">
        <w:rPr>
          <w:rFonts w:ascii="Cambria" w:hAnsi="Cambria" w:cs="Arial"/>
          <w:bCs/>
        </w:rPr>
        <w:t>z wyłączeniem dni ustawowo wolnych od pracy.</w:t>
      </w:r>
    </w:p>
    <w:p w14:paraId="010B5981" w14:textId="77777777" w:rsidR="006470FF" w:rsidRPr="005221AC" w:rsidRDefault="006470FF" w:rsidP="006470FF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B754ECE" w14:textId="77777777" w:rsidR="006470FF" w:rsidRPr="001A1359" w:rsidRDefault="006470FF" w:rsidP="006470F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5CFD5E" w14:textId="77777777" w:rsidR="006470FF" w:rsidRPr="001A1359" w:rsidRDefault="006470FF" w:rsidP="006470F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70DDE5" w14:textId="77777777" w:rsidR="006470FF" w:rsidRPr="00137652" w:rsidRDefault="006470FF" w:rsidP="006470FF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4FD7B26" w14:textId="77777777" w:rsidR="006470FF" w:rsidRPr="00830ACF" w:rsidRDefault="006470FF" w:rsidP="006470F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B6A3C4A" w14:textId="77777777" w:rsidR="006470FF" w:rsidRPr="001A1359" w:rsidRDefault="006470FF" w:rsidP="006470FF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597DAC4" w14:textId="77777777" w:rsidR="006470FF" w:rsidRPr="001A1359" w:rsidRDefault="006470FF" w:rsidP="006470F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B08306" w14:textId="77777777" w:rsidR="006470FF" w:rsidRPr="001A1359" w:rsidRDefault="006470FF" w:rsidP="006470FF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991486" w14:textId="19429DB5" w:rsidR="006470FF" w:rsidRPr="006470FF" w:rsidRDefault="006470FF" w:rsidP="006470FF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6470FF" w:rsidRPr="001A1359" w14:paraId="548E0C3E" w14:textId="77777777" w:rsidTr="00B07ECA">
        <w:tc>
          <w:tcPr>
            <w:tcW w:w="9093" w:type="dxa"/>
            <w:shd w:val="clear" w:color="auto" w:fill="F2F2F2" w:themeFill="background1" w:themeFillShade="F2"/>
          </w:tcPr>
          <w:p w14:paraId="4BB52BB3" w14:textId="77777777" w:rsidR="006470FF" w:rsidRPr="00137652" w:rsidRDefault="006470FF" w:rsidP="006470FF">
            <w:pPr>
              <w:spacing w:line="276" w:lineRule="auto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98C440" w14:textId="2BA8DA22" w:rsidR="006470FF" w:rsidRPr="006470FF" w:rsidRDefault="006470FF" w:rsidP="006470F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6899017" w14:textId="07C518BB" w:rsidR="006470FF" w:rsidRPr="006470FF" w:rsidRDefault="006470FF" w:rsidP="006470F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919242F" w14:textId="2F527143" w:rsidR="006470FF" w:rsidRPr="006470FF" w:rsidRDefault="006470FF" w:rsidP="006470F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68789963" w14:textId="77777777" w:rsidR="006470FF" w:rsidRPr="00C83449" w:rsidRDefault="006470FF" w:rsidP="006470F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5A15642" w14:textId="77777777" w:rsidR="006470FF" w:rsidRDefault="006470FF" w:rsidP="006470FF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>
        <w:rPr>
          <w:rFonts w:ascii="Cambria" w:hAnsi="Cambria"/>
        </w:rPr>
        <w:t xml:space="preserve"> </w:t>
      </w:r>
    </w:p>
    <w:p w14:paraId="49772660" w14:textId="23FFAE9D" w:rsidR="006470FF" w:rsidRPr="006470FF" w:rsidRDefault="006470FF" w:rsidP="006470FF">
      <w:pPr>
        <w:pStyle w:val="Textbody"/>
        <w:jc w:val="center"/>
        <w:rPr>
          <w:rFonts w:ascii="Cambria" w:hAnsi="Cambria"/>
          <w:b/>
        </w:rPr>
      </w:pPr>
      <w:r w:rsidRPr="001A1359">
        <w:rPr>
          <w:rFonts w:ascii="Cambria" w:hAnsi="Cambria"/>
        </w:rPr>
        <w:t>jest</w:t>
      </w:r>
      <w:r>
        <w:rPr>
          <w:rFonts w:ascii="Cambria" w:hAnsi="Cambria"/>
        </w:rPr>
        <w:t xml:space="preserve"> zadanie pn.:</w:t>
      </w:r>
      <w:r w:rsidRPr="006470FF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„Podniesienie poziomu bezpieczeństwa infrastruktury informatycznej oraz poziomu wiedzy o </w:t>
      </w:r>
      <w:proofErr w:type="spellStart"/>
      <w:r>
        <w:rPr>
          <w:rFonts w:ascii="Cambria" w:hAnsi="Cambria"/>
          <w:b/>
          <w:bCs/>
        </w:rPr>
        <w:t>cyberzagro</w:t>
      </w:r>
      <w:r w:rsidR="007E44B9">
        <w:rPr>
          <w:rFonts w:ascii="Cambria" w:hAnsi="Cambria"/>
          <w:b/>
          <w:bCs/>
        </w:rPr>
        <w:t>ż</w:t>
      </w:r>
      <w:r>
        <w:rPr>
          <w:rFonts w:ascii="Cambria" w:hAnsi="Cambria"/>
          <w:b/>
          <w:bCs/>
        </w:rPr>
        <w:t>eniach</w:t>
      </w:r>
      <w:proofErr w:type="spellEnd"/>
      <w:r>
        <w:rPr>
          <w:rFonts w:ascii="Cambria" w:hAnsi="Cambria"/>
          <w:b/>
          <w:bCs/>
        </w:rPr>
        <w:t xml:space="preserve"> w Urzędzie Gminy Dębe Wielkie</w:t>
      </w:r>
      <w:r>
        <w:rPr>
          <w:rFonts w:ascii="Cambria" w:hAnsi="Cambria"/>
          <w:b/>
        </w:rPr>
        <w:t>”</w:t>
      </w:r>
      <w:r w:rsidRPr="006573A5">
        <w:rPr>
          <w:rFonts w:ascii="Cambria" w:hAnsi="Cambria"/>
          <w:b/>
          <w:i/>
          <w:iCs/>
        </w:rPr>
        <w:t xml:space="preserve"> </w:t>
      </w:r>
      <w:r w:rsidRPr="006573A5">
        <w:rPr>
          <w:rFonts w:ascii="Cambria" w:hAnsi="Cambria"/>
          <w:snapToGrid w:val="0"/>
        </w:rPr>
        <w:t>p</w:t>
      </w:r>
      <w:r w:rsidRPr="006573A5">
        <w:rPr>
          <w:rFonts w:ascii="Cambria" w:hAnsi="Cambria"/>
        </w:rPr>
        <w:t xml:space="preserve">rowadzonego przez </w:t>
      </w:r>
      <w:r w:rsidRPr="006573A5">
        <w:rPr>
          <w:rFonts w:ascii="Cambria" w:hAnsi="Cambria"/>
          <w:b/>
        </w:rPr>
        <w:t xml:space="preserve">Gminę </w:t>
      </w:r>
      <w:r w:rsidRPr="00570F0E">
        <w:rPr>
          <w:rFonts w:ascii="Cambria" w:hAnsi="Cambria"/>
          <w:b/>
        </w:rPr>
        <w:t>Dębe Wielkie</w:t>
      </w:r>
      <w:r w:rsidRPr="006573A5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7B080936" w14:textId="77777777" w:rsidR="006470FF" w:rsidRDefault="006470FF" w:rsidP="006470F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E5662BC" w14:textId="77777777" w:rsidR="006470FF" w:rsidRPr="005221AC" w:rsidRDefault="006470FF" w:rsidP="006470F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316CBE5" w14:textId="77777777" w:rsidR="006470FF" w:rsidRPr="005221AC" w:rsidRDefault="006470FF" w:rsidP="006470F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C98E4F0" w14:textId="77777777" w:rsidR="006470FF" w:rsidRDefault="006470FF" w:rsidP="006470FF">
      <w:pPr>
        <w:pStyle w:val="Akapitzlist"/>
        <w:numPr>
          <w:ilvl w:val="0"/>
          <w:numId w:val="70"/>
        </w:numPr>
        <w:spacing w:before="0" w:after="0"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7F01497" w14:textId="77777777" w:rsidR="006470FF" w:rsidRDefault="006470FF" w:rsidP="006470FF">
      <w:pPr>
        <w:pStyle w:val="Akapitzlist"/>
        <w:numPr>
          <w:ilvl w:val="0"/>
          <w:numId w:val="70"/>
        </w:numPr>
        <w:spacing w:before="0" w:after="0"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1052BFF9" w14:textId="77777777" w:rsidR="006470FF" w:rsidRPr="0015664C" w:rsidRDefault="006470FF" w:rsidP="006470FF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2C884FC" w14:textId="6CBCF972" w:rsidR="006470FF" w:rsidRPr="006470FF" w:rsidRDefault="006470FF" w:rsidP="006470FF">
      <w:pPr>
        <w:pStyle w:val="Akapitzlist"/>
        <w:numPr>
          <w:ilvl w:val="0"/>
          <w:numId w:val="70"/>
        </w:numPr>
        <w:spacing w:before="0" w:after="0"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</w:r>
      <w:r w:rsidRPr="00B90CF2">
        <w:rPr>
          <w:rFonts w:ascii="Cambria" w:hAnsi="Cambria" w:cs="Arial"/>
        </w:rPr>
        <w:t xml:space="preserve">z postępowania na podstawie art.  </w:t>
      </w:r>
      <w:r w:rsidRPr="00B90CF2">
        <w:rPr>
          <w:rFonts w:ascii="Cambria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</w:t>
      </w:r>
      <w:r w:rsidRPr="00B90CF2">
        <w:rPr>
          <w:rFonts w:ascii="Cambria" w:hAnsi="Cambria" w:cs="Arial"/>
          <w:color w:val="222222"/>
        </w:rPr>
        <w:lastRenderedPageBreak/>
        <w:t xml:space="preserve">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562A61">
        <w:rPr>
          <w:rFonts w:ascii="Cambria" w:eastAsia="SimSun" w:hAnsi="Cambria" w:cs="Cambria"/>
          <w:kern w:val="1"/>
          <w:lang w:eastAsia="ar-SA"/>
        </w:rPr>
        <w:t>5</w:t>
      </w:r>
      <w:r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562A61">
        <w:rPr>
          <w:rFonts w:ascii="Cambria" w:eastAsia="SimSun" w:hAnsi="Cambria" w:cs="Cambria"/>
          <w:kern w:val="1"/>
          <w:lang w:eastAsia="ar-SA"/>
        </w:rPr>
        <w:t>514</w:t>
      </w:r>
      <w:r w:rsidRPr="00B90CF2">
        <w:rPr>
          <w:rFonts w:ascii="Cambria" w:eastAsia="SimSun" w:hAnsi="Cambria" w:cs="Cambria"/>
          <w:kern w:val="1"/>
          <w:lang w:eastAsia="ar-SA"/>
        </w:rPr>
        <w:t xml:space="preserve"> z </w:t>
      </w:r>
      <w:proofErr w:type="spellStart"/>
      <w:r w:rsidRPr="00B90CF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Pr="00B90CF2">
        <w:rPr>
          <w:rFonts w:ascii="Cambria" w:eastAsia="SimSun" w:hAnsi="Cambria" w:cs="Cambria"/>
          <w:kern w:val="1"/>
          <w:lang w:eastAsia="ar-SA"/>
        </w:rPr>
        <w:t>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14:paraId="7995C8F3" w14:textId="1CBF4EA9" w:rsidR="006470FF" w:rsidRPr="006470FF" w:rsidRDefault="006470FF" w:rsidP="006470F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25649C9" w14:textId="72395A52" w:rsidR="006470FF" w:rsidRPr="006470FF" w:rsidRDefault="006470FF" w:rsidP="006470FF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05A5BB" w14:textId="1D4AED15" w:rsidR="006470FF" w:rsidRPr="006470FF" w:rsidRDefault="006470FF" w:rsidP="006470F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1B3EBC0" w14:textId="77777777" w:rsidR="006470FF" w:rsidRDefault="006470FF" w:rsidP="006470FF">
      <w:pPr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6E67DF0B" w14:textId="77777777" w:rsidR="006470FF" w:rsidRPr="00F15829" w:rsidRDefault="006470FF" w:rsidP="006470FF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21E48EFA" w14:textId="77777777" w:rsidR="006470FF" w:rsidRPr="001A1359" w:rsidRDefault="006470FF" w:rsidP="006470FF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40B2A8D" w14:textId="77777777" w:rsidR="006470FF" w:rsidRPr="00AA6232" w:rsidRDefault="006470FF" w:rsidP="00AA6232">
      <w:pPr>
        <w:tabs>
          <w:tab w:val="left" w:pos="567"/>
        </w:tabs>
        <w:spacing w:before="0" w:after="0" w:line="240" w:lineRule="auto"/>
      </w:pPr>
    </w:p>
    <w:sectPr w:rsidR="006470FF" w:rsidRPr="00AA6232" w:rsidSect="00A34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F662757" w16cex:dateUtc="2025-10-03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8447397" w16cid:durableId="2F6627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51A7E" w14:textId="77777777" w:rsidR="00510498" w:rsidRDefault="00510498">
      <w:r>
        <w:separator/>
      </w:r>
    </w:p>
  </w:endnote>
  <w:endnote w:type="continuationSeparator" w:id="0">
    <w:p w14:paraId="57D27DDD" w14:textId="77777777" w:rsidR="00510498" w:rsidRDefault="0051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888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D15F7" w:rsidRDefault="007D15F7" w:rsidP="00D71C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D15F7" w:rsidRDefault="007D15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7861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CA9B3E3" w14:textId="77777777" w:rsidR="00694365" w:rsidRDefault="00694365" w:rsidP="00694365">
        <w:pPr>
          <w:pStyle w:val="Stopka"/>
          <w:pBdr>
            <w:top w:val="single" w:sz="4" w:space="1" w:color="D9D9D9" w:themeColor="background1" w:themeShade="D9"/>
          </w:pBdr>
          <w:spacing w:before="0" w:after="0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BE7" w:rsidRPr="005F4BE7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2FC5CEE2" w14:textId="5EDA93B9" w:rsidR="00694365" w:rsidRDefault="00694365" w:rsidP="00694365">
        <w:pPr>
          <w:pStyle w:val="Stopka"/>
          <w:pBdr>
            <w:top w:val="single" w:sz="4" w:space="1" w:color="D9D9D9" w:themeColor="background1" w:themeShade="D9"/>
          </w:pBdr>
          <w:spacing w:before="0" w:after="0"/>
          <w:rPr>
            <w:b/>
            <w:bCs/>
          </w:rPr>
        </w:pPr>
        <w:r>
          <w:rPr>
            <w:noProof/>
            <w:color w:val="7F7F7F" w:themeColor="background1" w:themeShade="7F"/>
            <w:spacing w:val="60"/>
            <w:lang w:eastAsia="pl-PL"/>
          </w:rPr>
          <w:drawing>
            <wp:inline distT="0" distB="0" distL="0" distR="0" wp14:anchorId="0261FC73" wp14:editId="7B8003FF">
              <wp:extent cx="6120130" cy="634365"/>
              <wp:effectExtent l="0" t="0" r="0" b="0"/>
              <wp:docPr id="298628604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8628604" name="Obraz 29862860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130" cy="6343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AD97E6A" w14:textId="272E2172" w:rsidR="007D15F7" w:rsidRPr="00D71CA3" w:rsidRDefault="005F4BE7" w:rsidP="00694365">
    <w:pPr>
      <w:pStyle w:val="Stopka"/>
      <w:tabs>
        <w:tab w:val="right" w:pos="9720"/>
      </w:tabs>
      <w:spacing w:before="0" w:after="0"/>
      <w:rPr>
        <w:rFonts w:cs="Calibri"/>
        <w:color w:val="646464"/>
        <w:sz w:val="10"/>
        <w:szCs w:val="10"/>
      </w:rPr>
    </w:pPr>
    <w:r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7D885206" w:rsidR="007D15F7" w:rsidRPr="00D71CA3" w:rsidRDefault="007D15F7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D71CA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1CA3">
      <w:rPr>
        <w:rFonts w:cs="Calibri"/>
        <w:color w:val="646464"/>
        <w:sz w:val="10"/>
        <w:szCs w:val="10"/>
      </w:rPr>
      <w:t xml:space="preserve">CENTRUM PROJEKTÓW POLSKA CYFROWA </w:t>
    </w:r>
    <w:r w:rsidRPr="00D71CA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D71CA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7216" behindDoc="1" locked="0" layoutInCell="0" allowOverlap="1" wp14:anchorId="323B3CE1" wp14:editId="12AFCE4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153C9" w14:textId="77777777" w:rsidR="00510498" w:rsidRDefault="00510498">
      <w:r>
        <w:separator/>
      </w:r>
    </w:p>
  </w:footnote>
  <w:footnote w:type="continuationSeparator" w:id="0">
    <w:p w14:paraId="52854CDA" w14:textId="77777777" w:rsidR="00510498" w:rsidRDefault="00510498">
      <w:r>
        <w:continuationSeparator/>
      </w:r>
    </w:p>
  </w:footnote>
  <w:footnote w:id="1">
    <w:p w14:paraId="135853B2" w14:textId="77777777" w:rsidR="006470FF" w:rsidRPr="0015664C" w:rsidRDefault="006470FF" w:rsidP="006470F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8F9B5F" w14:textId="77777777" w:rsidR="006470FF" w:rsidRPr="0015664C" w:rsidRDefault="006470FF" w:rsidP="006470FF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485ED5" w14:textId="571F8B1B" w:rsidR="006470FF" w:rsidRPr="0015664C" w:rsidRDefault="006470FF" w:rsidP="006470F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62A61">
        <w:rPr>
          <w:rFonts w:ascii="Cambria" w:hAnsi="Cambria" w:cs="Arial"/>
          <w:color w:val="222222"/>
          <w:sz w:val="16"/>
          <w:szCs w:val="16"/>
          <w:lang w:eastAsia="pl-PL"/>
        </w:rPr>
        <w:t>5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562A61">
        <w:rPr>
          <w:rFonts w:ascii="Cambria" w:hAnsi="Cambria" w:cs="Arial"/>
          <w:color w:val="222222"/>
          <w:sz w:val="16"/>
          <w:szCs w:val="16"/>
          <w:lang w:eastAsia="pl-PL"/>
        </w:rPr>
        <w:t>644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AEA9E" w14:textId="70286D43" w:rsidR="006470FF" w:rsidRPr="00761CEB" w:rsidRDefault="006470FF" w:rsidP="006470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562A61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562A61">
        <w:rPr>
          <w:rFonts w:ascii="Cambria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45DA" w14:textId="77777777" w:rsidR="007D15F7" w:rsidRDefault="007D15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7D15F7" w:rsidRDefault="007D15F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D15F7" w:rsidRDefault="007D15F7" w:rsidP="00D71CA3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23084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Listanumerowana1"/>
      <w:lvlText w:val="%1)"/>
      <w:lvlJc w:val="left"/>
      <w:pPr>
        <w:tabs>
          <w:tab w:val="num" w:pos="0"/>
        </w:tabs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2" w:hanging="567"/>
      </w:pPr>
      <w:rPr>
        <w:rFonts w:cs="Times New Roman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Arial"/>
        <w:b w:val="0"/>
        <w:bCs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5.."/>
      <w:lvlJc w:val="left"/>
      <w:pPr>
        <w:tabs>
          <w:tab w:val="num" w:pos="0"/>
        </w:tabs>
        <w:ind w:left="3544" w:hanging="9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0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Arial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6"/>
    <w:multiLevelType w:val="multilevel"/>
    <w:tmpl w:val="0000001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3" w15:restartNumberingAfterBreak="0">
    <w:nsid w:val="00000017"/>
    <w:multiLevelType w:val="multilevel"/>
    <w:tmpl w:val="45C04D0C"/>
    <w:name w:val="WW8Num23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14" w15:restartNumberingAfterBreak="0">
    <w:nsid w:val="00000018"/>
    <w:multiLevelType w:val="multilevel"/>
    <w:tmpl w:val="4FA014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5" w15:restartNumberingAfterBreak="0">
    <w:nsid w:val="0000001A"/>
    <w:multiLevelType w:val="multilevel"/>
    <w:tmpl w:val="E486AF06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Symbol" w:hint="default"/>
        <w:b/>
        <w:bCs/>
        <w:i w:val="0"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</w:abstractNum>
  <w:abstractNum w:abstractNumId="16" w15:restartNumberingAfterBreak="0">
    <w:nsid w:val="0000001E"/>
    <w:multiLevelType w:val="multilevel"/>
    <w:tmpl w:val="B3CAD26E"/>
    <w:name w:val="WW8Num30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eastAsia="Cambria" w:cs="Cambria"/>
        <w:i/>
        <w:color w:val="00000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rFonts w:eastAsia="Cambria" w:cs="Cambria"/>
        <w:b/>
        <w:i w:val="0"/>
        <w:iCs w:val="0"/>
        <w:color w:val="00000A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17" w15:restartNumberingAfterBreak="0">
    <w:nsid w:val="0000001F"/>
    <w:multiLevelType w:val="multilevel"/>
    <w:tmpl w:val="D3804EB2"/>
    <w:name w:val="WW8Num31"/>
    <w:lvl w:ilvl="0">
      <w:start w:val="19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ascii="Cambria" w:hAnsi="Cambria" w:cs="Cambria"/>
        <w:b/>
        <w:bCs/>
        <w:i/>
        <w:iCs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cs="Cambria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8" w15:restartNumberingAfterBreak="0">
    <w:nsid w:val="00000020"/>
    <w:multiLevelType w:val="multilevel"/>
    <w:tmpl w:val="C0FC3B9A"/>
    <w:name w:val="WW8Num32"/>
    <w:lvl w:ilvl="0">
      <w:start w:val="20"/>
      <w:numFmt w:val="decimal"/>
      <w:lvlText w:val="%1"/>
      <w:lvlJc w:val="left"/>
      <w:pPr>
        <w:tabs>
          <w:tab w:val="num" w:pos="0"/>
        </w:tabs>
        <w:ind w:left="444" w:hanging="444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cs="Cambria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9" w15:restartNumberingAfterBreak="0">
    <w:nsid w:val="00000021"/>
    <w:multiLevelType w:val="multilevel"/>
    <w:tmpl w:val="27508A60"/>
    <w:name w:val="WW8Num33"/>
    <w:lvl w:ilvl="0">
      <w:start w:val="21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0" w15:restartNumberingAfterBreak="0">
    <w:nsid w:val="00000022"/>
    <w:multiLevelType w:val="multilevel"/>
    <w:tmpl w:val="2646B25C"/>
    <w:name w:val="WW8Num34"/>
    <w:lvl w:ilvl="0">
      <w:start w:val="23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21" w15:restartNumberingAfterBreak="0">
    <w:nsid w:val="00000023"/>
    <w:multiLevelType w:val="multilevel"/>
    <w:tmpl w:val="2EE097F4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41" w:hanging="360"/>
      </w:pPr>
      <w:rPr>
        <w:rFonts w:ascii="Cambria" w:hAnsi="Cambria" w:cs="Cambria"/>
        <w:b w:val="0"/>
        <w:bCs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8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58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30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02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74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46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181" w:hanging="18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3" w15:restartNumberingAfterBreak="0">
    <w:nsid w:val="00000027"/>
    <w:multiLevelType w:val="multilevel"/>
    <w:tmpl w:val="FA9A7C04"/>
    <w:name w:val="WW8Num39"/>
    <w:lvl w:ilvl="0">
      <w:start w:val="18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5" w:hanging="720"/>
      </w:pPr>
      <w:rPr>
        <w:rFonts w:cs="Cambria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24" w15:restartNumberingAfterBreak="0">
    <w:nsid w:val="0000002C"/>
    <w:multiLevelType w:val="multilevel"/>
    <w:tmpl w:val="5D5CE5DE"/>
    <w:name w:val="WW8Num4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SimSun" w:hAnsi="Cambria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E"/>
    <w:multiLevelType w:val="multilevel"/>
    <w:tmpl w:val="9B2ECD08"/>
    <w:name w:val="WW8Num46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Cambria"/>
        <w:b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6" w15:restartNumberingAfterBreak="0">
    <w:nsid w:val="00000034"/>
    <w:multiLevelType w:val="multilevel"/>
    <w:tmpl w:val="B78AA01E"/>
    <w:name w:val="WW8Num52"/>
    <w:lvl w:ilvl="0">
      <w:start w:val="6"/>
      <w:numFmt w:val="decimal"/>
      <w:lvlText w:val="%1"/>
      <w:lvlJc w:val="left"/>
      <w:pPr>
        <w:tabs>
          <w:tab w:val="num" w:pos="0"/>
        </w:tabs>
        <w:ind w:left="520" w:hanging="520"/>
      </w:pPr>
      <w:rPr>
        <w:rFonts w:cs="Arial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75" w:hanging="520"/>
      </w:p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430" w:hanging="720"/>
      </w:pPr>
      <w:rPr>
        <w:b/>
        <w:bCs w:val="0"/>
        <w:i w:val="0"/>
        <w:i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4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40" w:hanging="1800"/>
      </w:pPr>
    </w:lvl>
  </w:abstractNum>
  <w:abstractNum w:abstractNumId="27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SimSun" w:cs="Helvetica"/>
        <w:bCs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41"/>
    <w:multiLevelType w:val="multilevel"/>
    <w:tmpl w:val="00000041"/>
    <w:name w:val="WW8Num6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43"/>
    <w:multiLevelType w:val="multilevel"/>
    <w:tmpl w:val="273EBD82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Open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081D620F"/>
    <w:multiLevelType w:val="multilevel"/>
    <w:tmpl w:val="ECD8C6CC"/>
    <w:lvl w:ilvl="0">
      <w:start w:val="7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upperLetter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09AB041A"/>
    <w:multiLevelType w:val="multilevel"/>
    <w:tmpl w:val="1CB464B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0C4D0D8F"/>
    <w:multiLevelType w:val="multilevel"/>
    <w:tmpl w:val="B582F14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5" w15:restartNumberingAfterBreak="0">
    <w:nsid w:val="11A3511F"/>
    <w:multiLevelType w:val="hybridMultilevel"/>
    <w:tmpl w:val="B6A20BC2"/>
    <w:lvl w:ilvl="0" w:tplc="122A47D6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136F40E4"/>
    <w:multiLevelType w:val="multilevel"/>
    <w:tmpl w:val="CBC83C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143F656E"/>
    <w:multiLevelType w:val="hybridMultilevel"/>
    <w:tmpl w:val="86F629B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D32CE670">
      <w:start w:val="24"/>
      <w:numFmt w:val="decimal"/>
      <w:lvlText w:val="%2"/>
      <w:lvlJc w:val="left"/>
      <w:pPr>
        <w:ind w:left="2007" w:hanging="360"/>
      </w:pPr>
      <w:rPr>
        <w:rFonts w:cs="Cambria" w:hint="default"/>
        <w:sz w:val="24"/>
      </w:rPr>
    </w:lvl>
    <w:lvl w:ilvl="2" w:tplc="04150011">
      <w:start w:val="1"/>
      <w:numFmt w:val="decimal"/>
      <w:lvlText w:val="%3)"/>
      <w:lvlJc w:val="left"/>
      <w:pPr>
        <w:ind w:left="1996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245F1B8E"/>
    <w:multiLevelType w:val="multilevel"/>
    <w:tmpl w:val="DA684CE8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  <w:rPr>
        <w:rFonts w:ascii="Cambria" w:hAnsi="Cambria" w:cs="Times New Roman"/>
        <w:b/>
        <w:bCs/>
        <w:i w:val="0"/>
        <w:color w:val="00000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  <w:rPr>
        <w:rFonts w:ascii="Cambria" w:eastAsia="Lucida Sans Unicode" w:hAnsi="Cambria" w:cs="Times New Roman"/>
        <w:b w:val="0"/>
        <w:bCs/>
        <w:color w:val="000000"/>
        <w:sz w:val="24"/>
        <w:szCs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39" w15:restartNumberingAfterBreak="0">
    <w:nsid w:val="260C5903"/>
    <w:multiLevelType w:val="hybridMultilevel"/>
    <w:tmpl w:val="D4D813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29A37AF0"/>
    <w:multiLevelType w:val="multilevel"/>
    <w:tmpl w:val="833E6A68"/>
    <w:styleLink w:val="WWNum19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2DEA3409"/>
    <w:multiLevelType w:val="hybridMultilevel"/>
    <w:tmpl w:val="E0269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E1634C8"/>
    <w:multiLevelType w:val="multilevel"/>
    <w:tmpl w:val="0F44276E"/>
    <w:lvl w:ilvl="0">
      <w:start w:val="8"/>
      <w:numFmt w:val="decimal"/>
      <w:lvlText w:val="%1)"/>
      <w:lvlJc w:val="left"/>
      <w:pPr>
        <w:tabs>
          <w:tab w:val="num" w:pos="0"/>
        </w:tabs>
        <w:ind w:left="2203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cs="Times New Roman"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hint="default"/>
        <w:b w:val="0"/>
        <w:i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 w:hint="default"/>
      </w:rPr>
    </w:lvl>
  </w:abstractNum>
  <w:abstractNum w:abstractNumId="44" w15:restartNumberingAfterBreak="0">
    <w:nsid w:val="30A574DB"/>
    <w:multiLevelType w:val="multilevel"/>
    <w:tmpl w:val="0F1C0AB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45" w15:restartNumberingAfterBreak="0">
    <w:nsid w:val="332C5AF7"/>
    <w:multiLevelType w:val="multilevel"/>
    <w:tmpl w:val="0338D02A"/>
    <w:lvl w:ilvl="0">
      <w:start w:val="16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6" w15:restartNumberingAfterBreak="0">
    <w:nsid w:val="36580A35"/>
    <w:multiLevelType w:val="multilevel"/>
    <w:tmpl w:val="A906DE4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3B612E02"/>
    <w:multiLevelType w:val="multilevel"/>
    <w:tmpl w:val="AE384F5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3ED7705E"/>
    <w:multiLevelType w:val="multilevel"/>
    <w:tmpl w:val="2878EF96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49" w15:restartNumberingAfterBreak="0">
    <w:nsid w:val="431F4752"/>
    <w:multiLevelType w:val="hybridMultilevel"/>
    <w:tmpl w:val="E2B27CA0"/>
    <w:lvl w:ilvl="0" w:tplc="A738B342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46846F9E"/>
    <w:multiLevelType w:val="multilevel"/>
    <w:tmpl w:val="868AE464"/>
    <w:lvl w:ilvl="0">
      <w:start w:val="2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1" w15:restartNumberingAfterBreak="0">
    <w:nsid w:val="46AD15CE"/>
    <w:multiLevelType w:val="multilevel"/>
    <w:tmpl w:val="79D69BE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2" w15:restartNumberingAfterBreak="0">
    <w:nsid w:val="4B500498"/>
    <w:multiLevelType w:val="hybridMultilevel"/>
    <w:tmpl w:val="21423E96"/>
    <w:lvl w:ilvl="0" w:tplc="04150011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3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DB31646"/>
    <w:multiLevelType w:val="multilevel"/>
    <w:tmpl w:val="69E6056A"/>
    <w:lvl w:ilvl="0">
      <w:start w:val="2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4F2B5882"/>
    <w:multiLevelType w:val="hybridMultilevel"/>
    <w:tmpl w:val="1CAA2650"/>
    <w:lvl w:ilvl="0" w:tplc="18E2F02A">
      <w:start w:val="1"/>
      <w:numFmt w:val="lowerLetter"/>
      <w:lvlText w:val="%1)"/>
      <w:lvlJc w:val="left"/>
      <w:pPr>
        <w:ind w:left="720" w:hanging="360"/>
      </w:pPr>
      <w:rPr>
        <w:rFonts w:ascii="Cambria" w:hAnsi="Cambria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792250"/>
    <w:multiLevelType w:val="multilevel"/>
    <w:tmpl w:val="741E0D5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3730AB"/>
    <w:multiLevelType w:val="multilevel"/>
    <w:tmpl w:val="7AAC77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9" w15:restartNumberingAfterBreak="0">
    <w:nsid w:val="5E937445"/>
    <w:multiLevelType w:val="hybridMultilevel"/>
    <w:tmpl w:val="A6244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A734C0"/>
    <w:multiLevelType w:val="multilevel"/>
    <w:tmpl w:val="A080F1C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61" w15:restartNumberingAfterBreak="0">
    <w:nsid w:val="6B781E5E"/>
    <w:multiLevelType w:val="multilevel"/>
    <w:tmpl w:val="645C7BA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6BC650A0"/>
    <w:multiLevelType w:val="hybridMultilevel"/>
    <w:tmpl w:val="83DE8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4" w15:restartNumberingAfterBreak="0">
    <w:nsid w:val="724B6768"/>
    <w:multiLevelType w:val="hybridMultilevel"/>
    <w:tmpl w:val="C186D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2EC0624"/>
    <w:multiLevelType w:val="multilevel"/>
    <w:tmpl w:val="AC104E4E"/>
    <w:lvl w:ilvl="0">
      <w:start w:val="13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6" w15:restartNumberingAfterBreak="0">
    <w:nsid w:val="72F15D89"/>
    <w:multiLevelType w:val="multilevel"/>
    <w:tmpl w:val="17A46E14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 w15:restartNumberingAfterBreak="0">
    <w:nsid w:val="76D06C83"/>
    <w:multiLevelType w:val="multilevel"/>
    <w:tmpl w:val="67326C1A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8" w15:restartNumberingAfterBreak="0">
    <w:nsid w:val="77DC7CE7"/>
    <w:multiLevelType w:val="multilevel"/>
    <w:tmpl w:val="E90E7022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9" w15:restartNumberingAfterBreak="0">
    <w:nsid w:val="7AE85F56"/>
    <w:multiLevelType w:val="hybridMultilevel"/>
    <w:tmpl w:val="C50005B0"/>
    <w:lvl w:ilvl="0" w:tplc="F7FE93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7"/>
  </w:num>
  <w:num w:numId="24">
    <w:abstractNumId w:val="28"/>
  </w:num>
  <w:num w:numId="25">
    <w:abstractNumId w:val="29"/>
  </w:num>
  <w:num w:numId="26">
    <w:abstractNumId w:val="47"/>
  </w:num>
  <w:num w:numId="27">
    <w:abstractNumId w:val="40"/>
  </w:num>
  <w:num w:numId="28">
    <w:abstractNumId w:val="59"/>
  </w:num>
  <w:num w:numId="29">
    <w:abstractNumId w:val="64"/>
  </w:num>
  <w:num w:numId="3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3"/>
  </w:num>
  <w:num w:numId="32">
    <w:abstractNumId w:val="41"/>
  </w:num>
  <w:num w:numId="33">
    <w:abstractNumId w:val="33"/>
  </w:num>
  <w:num w:numId="34">
    <w:abstractNumId w:val="71"/>
  </w:num>
  <w:num w:numId="35">
    <w:abstractNumId w:val="31"/>
  </w:num>
  <w:num w:numId="36">
    <w:abstractNumId w:val="53"/>
  </w:num>
  <w:num w:numId="37">
    <w:abstractNumId w:val="70"/>
  </w:num>
  <w:num w:numId="38">
    <w:abstractNumId w:val="67"/>
  </w:num>
  <w:num w:numId="39">
    <w:abstractNumId w:val="65"/>
  </w:num>
  <w:num w:numId="40">
    <w:abstractNumId w:val="30"/>
  </w:num>
  <w:num w:numId="41">
    <w:abstractNumId w:val="32"/>
  </w:num>
  <w:num w:numId="42">
    <w:abstractNumId w:val="60"/>
  </w:num>
  <w:num w:numId="43">
    <w:abstractNumId w:val="49"/>
  </w:num>
  <w:num w:numId="44">
    <w:abstractNumId w:val="37"/>
  </w:num>
  <w:num w:numId="45">
    <w:abstractNumId w:val="55"/>
  </w:num>
  <w:num w:numId="46">
    <w:abstractNumId w:val="36"/>
  </w:num>
  <w:num w:numId="47">
    <w:abstractNumId w:val="38"/>
  </w:num>
  <w:num w:numId="48">
    <w:abstractNumId w:val="45"/>
  </w:num>
  <w:num w:numId="49">
    <w:abstractNumId w:val="44"/>
  </w:num>
  <w:num w:numId="50">
    <w:abstractNumId w:val="56"/>
  </w:num>
  <w:num w:numId="51">
    <w:abstractNumId w:val="51"/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</w:num>
  <w:num w:numId="54">
    <w:abstractNumId w:val="54"/>
  </w:num>
  <w:num w:numId="55">
    <w:abstractNumId w:val="58"/>
  </w:num>
  <w:num w:numId="56">
    <w:abstractNumId w:val="52"/>
  </w:num>
  <w:num w:numId="57">
    <w:abstractNumId w:val="0"/>
  </w:num>
  <w:num w:numId="58">
    <w:abstractNumId w:val="48"/>
  </w:num>
  <w:num w:numId="59">
    <w:abstractNumId w:val="68"/>
  </w:num>
  <w:num w:numId="60">
    <w:abstractNumId w:val="35"/>
  </w:num>
  <w:num w:numId="61">
    <w:abstractNumId w:val="69"/>
  </w:num>
  <w:num w:numId="62">
    <w:abstractNumId w:val="61"/>
  </w:num>
  <w:num w:numId="63">
    <w:abstractNumId w:val="66"/>
  </w:num>
  <w:num w:numId="64">
    <w:abstractNumId w:val="66"/>
    <w:lvlOverride w:ilvl="0">
      <w:startOverride w:val="1"/>
    </w:lvlOverride>
  </w:num>
  <w:num w:numId="65">
    <w:abstractNumId w:val="61"/>
    <w:lvlOverride w:ilvl="0">
      <w:startOverride w:val="1"/>
    </w:lvlOverride>
  </w:num>
  <w:num w:numId="66">
    <w:abstractNumId w:val="46"/>
  </w:num>
  <w:num w:numId="67">
    <w:abstractNumId w:val="50"/>
  </w:num>
  <w:num w:numId="68">
    <w:abstractNumId w:val="62"/>
  </w:num>
  <w:num w:numId="69">
    <w:abstractNumId w:val="42"/>
  </w:num>
  <w:num w:numId="70">
    <w:abstractNumId w:val="5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264EA"/>
    <w:rsid w:val="0004603C"/>
    <w:rsid w:val="00065C40"/>
    <w:rsid w:val="00094EF6"/>
    <w:rsid w:val="000E21EF"/>
    <w:rsid w:val="000E49FF"/>
    <w:rsid w:val="0010162A"/>
    <w:rsid w:val="001561C5"/>
    <w:rsid w:val="001C3F0C"/>
    <w:rsid w:val="00210C3D"/>
    <w:rsid w:val="00214307"/>
    <w:rsid w:val="002571F6"/>
    <w:rsid w:val="002B08FC"/>
    <w:rsid w:val="002D66BB"/>
    <w:rsid w:val="002E6BDD"/>
    <w:rsid w:val="002F66E8"/>
    <w:rsid w:val="002F6D15"/>
    <w:rsid w:val="00310274"/>
    <w:rsid w:val="003134FE"/>
    <w:rsid w:val="003755CE"/>
    <w:rsid w:val="003816DA"/>
    <w:rsid w:val="00385FFB"/>
    <w:rsid w:val="003C423B"/>
    <w:rsid w:val="003C5C66"/>
    <w:rsid w:val="00412555"/>
    <w:rsid w:val="00482EA3"/>
    <w:rsid w:val="004844AD"/>
    <w:rsid w:val="00485B68"/>
    <w:rsid w:val="004E62F6"/>
    <w:rsid w:val="00510498"/>
    <w:rsid w:val="005115C2"/>
    <w:rsid w:val="0056176E"/>
    <w:rsid w:val="00562A61"/>
    <w:rsid w:val="00565B1A"/>
    <w:rsid w:val="005870BE"/>
    <w:rsid w:val="005A056A"/>
    <w:rsid w:val="005A16A3"/>
    <w:rsid w:val="005B7917"/>
    <w:rsid w:val="005E22E2"/>
    <w:rsid w:val="005F4BE7"/>
    <w:rsid w:val="006470FF"/>
    <w:rsid w:val="006760F1"/>
    <w:rsid w:val="00691F4A"/>
    <w:rsid w:val="00694365"/>
    <w:rsid w:val="006D19B4"/>
    <w:rsid w:val="006E040C"/>
    <w:rsid w:val="006F1672"/>
    <w:rsid w:val="007021C9"/>
    <w:rsid w:val="007077F2"/>
    <w:rsid w:val="00722D36"/>
    <w:rsid w:val="00735813"/>
    <w:rsid w:val="00760990"/>
    <w:rsid w:val="00761B48"/>
    <w:rsid w:val="00780D75"/>
    <w:rsid w:val="007D15F7"/>
    <w:rsid w:val="007E44B9"/>
    <w:rsid w:val="00822625"/>
    <w:rsid w:val="00863D3F"/>
    <w:rsid w:val="0088784C"/>
    <w:rsid w:val="008A21B9"/>
    <w:rsid w:val="008C4DE6"/>
    <w:rsid w:val="00914D47"/>
    <w:rsid w:val="00952F99"/>
    <w:rsid w:val="009A5797"/>
    <w:rsid w:val="009B7B29"/>
    <w:rsid w:val="00A25198"/>
    <w:rsid w:val="00A34049"/>
    <w:rsid w:val="00A42564"/>
    <w:rsid w:val="00A834F4"/>
    <w:rsid w:val="00A8394D"/>
    <w:rsid w:val="00A97B93"/>
    <w:rsid w:val="00AA6232"/>
    <w:rsid w:val="00AD274B"/>
    <w:rsid w:val="00AD78C5"/>
    <w:rsid w:val="00AF3CB9"/>
    <w:rsid w:val="00AF4EB4"/>
    <w:rsid w:val="00B04B8A"/>
    <w:rsid w:val="00B371AE"/>
    <w:rsid w:val="00B546E9"/>
    <w:rsid w:val="00B619ED"/>
    <w:rsid w:val="00B82EF6"/>
    <w:rsid w:val="00BB767D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37B8C"/>
    <w:rsid w:val="00D71CA3"/>
    <w:rsid w:val="00DC0C56"/>
    <w:rsid w:val="00DE7218"/>
    <w:rsid w:val="00E1663C"/>
    <w:rsid w:val="00EA5546"/>
    <w:rsid w:val="00EB31A2"/>
    <w:rsid w:val="00EB7791"/>
    <w:rsid w:val="00EC1797"/>
    <w:rsid w:val="00EE312E"/>
    <w:rsid w:val="00F6134F"/>
    <w:rsid w:val="00F753C2"/>
    <w:rsid w:val="00F8620F"/>
    <w:rsid w:val="00FE3AD8"/>
    <w:rsid w:val="00FE5DA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Tekstpodstawowy"/>
    <w:link w:val="Nagwek3Znak"/>
    <w:qFormat/>
    <w:rsid w:val="00D71CA3"/>
    <w:pPr>
      <w:keepNext/>
      <w:keepLines/>
      <w:widowControl w:val="0"/>
      <w:tabs>
        <w:tab w:val="num" w:pos="0"/>
      </w:tabs>
      <w:suppressAutoHyphens/>
      <w:spacing w:before="40" w:after="0" w:line="240" w:lineRule="auto"/>
      <w:ind w:left="720" w:hanging="720"/>
      <w:outlineLvl w:val="2"/>
    </w:pPr>
    <w:rPr>
      <w:rFonts w:ascii="Cambria" w:hAnsi="Cambria" w:cs="font888"/>
      <w:color w:val="243F60"/>
      <w:kern w:val="1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Akapit z listą BS,CW_Lista,Colorful List Accent 1,Akapit z listą4,Średnia siatka 1 — akcent 21,sw tekst,Wypunktowanie,Colorful List - Accent 11,Kolorowa lista — akcent 12,Asia 2  Akapit z listą,Obiekt,Dot pt,List Paragraph,lp1"/>
    <w:basedOn w:val="Normalny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aliases w:val="Nagłówek strony Znak1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rsid w:val="00D71CA3"/>
    <w:rPr>
      <w:rFonts w:ascii="Cambria" w:hAnsi="Cambria" w:cs="font888"/>
      <w:color w:val="243F60"/>
      <w:kern w:val="1"/>
      <w:lang w:val="en-US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71CA3"/>
  </w:style>
  <w:style w:type="character" w:customStyle="1" w:styleId="WW8Num1z0">
    <w:name w:val="WW8Num1z0"/>
    <w:rsid w:val="00D71CA3"/>
    <w:rPr>
      <w:rFonts w:cs="Times New Roman"/>
      <w:b/>
    </w:rPr>
  </w:style>
  <w:style w:type="character" w:customStyle="1" w:styleId="WW8Num1z1">
    <w:name w:val="WW8Num1z1"/>
    <w:rsid w:val="00D71CA3"/>
  </w:style>
  <w:style w:type="character" w:customStyle="1" w:styleId="WW8Num1z2">
    <w:name w:val="WW8Num1z2"/>
    <w:rsid w:val="00D71CA3"/>
  </w:style>
  <w:style w:type="character" w:customStyle="1" w:styleId="WW8Num1z3">
    <w:name w:val="WW8Num1z3"/>
    <w:rsid w:val="00D71CA3"/>
  </w:style>
  <w:style w:type="character" w:customStyle="1" w:styleId="WW8Num1z4">
    <w:name w:val="WW8Num1z4"/>
    <w:rsid w:val="00D71CA3"/>
    <w:rPr>
      <w:rFonts w:cs="Times New Roman"/>
    </w:rPr>
  </w:style>
  <w:style w:type="character" w:customStyle="1" w:styleId="WW8Num1z5">
    <w:name w:val="WW8Num1z5"/>
    <w:rsid w:val="00D71CA3"/>
  </w:style>
  <w:style w:type="character" w:customStyle="1" w:styleId="WW8Num1z6">
    <w:name w:val="WW8Num1z6"/>
    <w:rsid w:val="00D71CA3"/>
  </w:style>
  <w:style w:type="character" w:customStyle="1" w:styleId="WW8Num1z7">
    <w:name w:val="WW8Num1z7"/>
    <w:rsid w:val="00D71CA3"/>
  </w:style>
  <w:style w:type="character" w:customStyle="1" w:styleId="WW8Num1z8">
    <w:name w:val="WW8Num1z8"/>
    <w:rsid w:val="00D71CA3"/>
  </w:style>
  <w:style w:type="character" w:customStyle="1" w:styleId="WW8Num2z0">
    <w:name w:val="WW8Num2z0"/>
    <w:rsid w:val="00D71CA3"/>
    <w:rPr>
      <w:rFonts w:cs="Times New Roman"/>
      <w:b/>
    </w:rPr>
  </w:style>
  <w:style w:type="character" w:customStyle="1" w:styleId="WW8Num2z2">
    <w:name w:val="WW8Num2z2"/>
    <w:rsid w:val="00D71CA3"/>
    <w:rPr>
      <w:rFonts w:cs="Arial"/>
      <w:b w:val="0"/>
      <w:bCs/>
      <w:sz w:val="24"/>
      <w:szCs w:val="24"/>
    </w:rPr>
  </w:style>
  <w:style w:type="character" w:customStyle="1" w:styleId="WW8Num2z3">
    <w:name w:val="WW8Num2z3"/>
    <w:rsid w:val="00D71CA3"/>
    <w:rPr>
      <w:rFonts w:cs="Times New Roman"/>
      <w:b w:val="0"/>
    </w:rPr>
  </w:style>
  <w:style w:type="character" w:customStyle="1" w:styleId="WW8Num2z4">
    <w:name w:val="WW8Num2z4"/>
    <w:rsid w:val="00D71CA3"/>
    <w:rPr>
      <w:rFonts w:cs="Times New Roman"/>
    </w:rPr>
  </w:style>
  <w:style w:type="character" w:customStyle="1" w:styleId="WW8Num2z5">
    <w:name w:val="WW8Num2z5"/>
    <w:rsid w:val="00D71CA3"/>
  </w:style>
  <w:style w:type="character" w:customStyle="1" w:styleId="WW8Num2z6">
    <w:name w:val="WW8Num2z6"/>
    <w:rsid w:val="00D71CA3"/>
  </w:style>
  <w:style w:type="character" w:customStyle="1" w:styleId="WW8Num2z7">
    <w:name w:val="WW8Num2z7"/>
    <w:rsid w:val="00D71CA3"/>
  </w:style>
  <w:style w:type="character" w:customStyle="1" w:styleId="WW8Num2z8">
    <w:name w:val="WW8Num2z8"/>
    <w:rsid w:val="00D71CA3"/>
  </w:style>
  <w:style w:type="character" w:customStyle="1" w:styleId="WW8Num3z0">
    <w:name w:val="WW8Num3z0"/>
    <w:rsid w:val="00D71CA3"/>
    <w:rPr>
      <w:rFonts w:cs="Times New Roman"/>
      <w:b/>
    </w:rPr>
  </w:style>
  <w:style w:type="character" w:customStyle="1" w:styleId="WW8Num3z1">
    <w:name w:val="WW8Num3z1"/>
    <w:rsid w:val="00D71CA3"/>
    <w:rPr>
      <w:rFonts w:cs="Times New Roman"/>
      <w:b/>
      <w:color w:val="00000A"/>
    </w:rPr>
  </w:style>
  <w:style w:type="character" w:customStyle="1" w:styleId="WW8Num3z2">
    <w:name w:val="WW8Num3z2"/>
    <w:rsid w:val="00D71CA3"/>
    <w:rPr>
      <w:rFonts w:cs="Times New Roman"/>
      <w:b w:val="0"/>
    </w:rPr>
  </w:style>
  <w:style w:type="character" w:customStyle="1" w:styleId="WW8Num4z0">
    <w:name w:val="WW8Num4z0"/>
    <w:rsid w:val="00D71CA3"/>
    <w:rPr>
      <w:rFonts w:ascii="Cambria" w:eastAsia="MS Mincho" w:hAnsi="Cambria" w:cs="Times New Roman"/>
      <w:bCs/>
      <w:sz w:val="24"/>
      <w:szCs w:val="24"/>
    </w:rPr>
  </w:style>
  <w:style w:type="character" w:customStyle="1" w:styleId="WW8Num4z1">
    <w:name w:val="WW8Num4z1"/>
    <w:rsid w:val="00D71CA3"/>
    <w:rPr>
      <w:rFonts w:cs="Times New Roman"/>
      <w:b w:val="0"/>
    </w:rPr>
  </w:style>
  <w:style w:type="character" w:customStyle="1" w:styleId="WW8Num4z3">
    <w:name w:val="WW8Num4z3"/>
    <w:rsid w:val="00D71CA3"/>
    <w:rPr>
      <w:b w:val="0"/>
      <w:i w:val="0"/>
      <w:color w:val="000000"/>
    </w:rPr>
  </w:style>
  <w:style w:type="character" w:customStyle="1" w:styleId="WW8Num4z4">
    <w:name w:val="WW8Num4z4"/>
    <w:rsid w:val="00D71CA3"/>
  </w:style>
  <w:style w:type="character" w:customStyle="1" w:styleId="WW8Num5z0">
    <w:name w:val="WW8Num5z0"/>
    <w:rsid w:val="00D71CA3"/>
    <w:rPr>
      <w:rFonts w:cs="Times New Roman"/>
    </w:rPr>
  </w:style>
  <w:style w:type="character" w:customStyle="1" w:styleId="WW8Num6z0">
    <w:name w:val="WW8Num6z0"/>
    <w:rsid w:val="00D71CA3"/>
    <w:rPr>
      <w:rFonts w:cs="Times New Roman"/>
    </w:rPr>
  </w:style>
  <w:style w:type="character" w:customStyle="1" w:styleId="WW8Num7z0">
    <w:name w:val="WW8Num7z0"/>
    <w:rsid w:val="00D71CA3"/>
    <w:rPr>
      <w:rFonts w:cs="Times New Roman"/>
    </w:rPr>
  </w:style>
  <w:style w:type="character" w:customStyle="1" w:styleId="WW8Num7z1">
    <w:name w:val="WW8Num7z1"/>
    <w:rsid w:val="00D71CA3"/>
    <w:rPr>
      <w:rFonts w:ascii="Cambria" w:hAnsi="Cambria" w:cs="Times New Roman"/>
      <w:b/>
      <w:bCs/>
      <w:i w:val="0"/>
      <w:iCs/>
      <w:color w:val="000000"/>
      <w:sz w:val="24"/>
      <w:szCs w:val="24"/>
    </w:rPr>
  </w:style>
  <w:style w:type="character" w:customStyle="1" w:styleId="WW8Num8z0">
    <w:name w:val="WW8Num8z0"/>
    <w:rsid w:val="00D71CA3"/>
    <w:rPr>
      <w:rFonts w:ascii="Cambria" w:hAnsi="Cambria" w:cs="Times New Roman"/>
      <w:b/>
      <w:bCs/>
      <w:color w:val="000000"/>
      <w:sz w:val="24"/>
      <w:szCs w:val="24"/>
    </w:rPr>
  </w:style>
  <w:style w:type="character" w:customStyle="1" w:styleId="WW8Num8z2">
    <w:name w:val="WW8Num8z2"/>
    <w:rsid w:val="00D71CA3"/>
    <w:rPr>
      <w:rFonts w:cs="Times New Roman"/>
      <w:b w:val="0"/>
    </w:rPr>
  </w:style>
  <w:style w:type="character" w:customStyle="1" w:styleId="WW8Num9z0">
    <w:name w:val="WW8Num9z0"/>
    <w:rsid w:val="00D71CA3"/>
    <w:rPr>
      <w:rFonts w:cs="Times New Roman"/>
    </w:rPr>
  </w:style>
  <w:style w:type="character" w:customStyle="1" w:styleId="WW8Num9z1">
    <w:name w:val="WW8Num9z1"/>
    <w:rsid w:val="00D71CA3"/>
    <w:rPr>
      <w:rFonts w:ascii="Cambria" w:hAnsi="Cambria" w:cs="Times New Roman"/>
      <w:b/>
      <w:bCs/>
      <w:color w:val="000000"/>
      <w:sz w:val="24"/>
      <w:szCs w:val="24"/>
    </w:rPr>
  </w:style>
  <w:style w:type="character" w:customStyle="1" w:styleId="WW8Num10z0">
    <w:name w:val="WW8Num10z0"/>
    <w:rsid w:val="00D71CA3"/>
    <w:rPr>
      <w:rFonts w:cs="Times New Roman"/>
    </w:rPr>
  </w:style>
  <w:style w:type="character" w:customStyle="1" w:styleId="WW8Num10z1">
    <w:name w:val="WW8Num10z1"/>
    <w:rsid w:val="00D71CA3"/>
    <w:rPr>
      <w:rFonts w:cs="Times New Roman"/>
      <w:b/>
      <w:i w:val="0"/>
    </w:rPr>
  </w:style>
  <w:style w:type="character" w:customStyle="1" w:styleId="WW8Num11z0">
    <w:name w:val="WW8Num11z0"/>
    <w:rsid w:val="00D71CA3"/>
    <w:rPr>
      <w:rFonts w:cs="Times New Roman"/>
    </w:rPr>
  </w:style>
  <w:style w:type="character" w:customStyle="1" w:styleId="WW8Num11z1">
    <w:name w:val="WW8Num11z1"/>
    <w:rsid w:val="00D71CA3"/>
    <w:rPr>
      <w:rFonts w:cs="Times New Roman"/>
      <w:b/>
      <w:sz w:val="24"/>
      <w:szCs w:val="24"/>
    </w:rPr>
  </w:style>
  <w:style w:type="character" w:customStyle="1" w:styleId="WW8Num11z2">
    <w:name w:val="WW8Num11z2"/>
    <w:rsid w:val="00D71CA3"/>
    <w:rPr>
      <w:rFonts w:cs="Times New Roman"/>
      <w:b w:val="0"/>
    </w:rPr>
  </w:style>
  <w:style w:type="character" w:customStyle="1" w:styleId="WW8Num12z0">
    <w:name w:val="WW8Num12z0"/>
    <w:rsid w:val="00D71CA3"/>
  </w:style>
  <w:style w:type="character" w:customStyle="1" w:styleId="WW8Num12z1">
    <w:name w:val="WW8Num12z1"/>
    <w:rsid w:val="00D71CA3"/>
    <w:rPr>
      <w:rFonts w:cs="Arial"/>
      <w:b/>
    </w:rPr>
  </w:style>
  <w:style w:type="character" w:customStyle="1" w:styleId="WW8Num12z2">
    <w:name w:val="WW8Num12z2"/>
    <w:rsid w:val="00D71CA3"/>
  </w:style>
  <w:style w:type="character" w:customStyle="1" w:styleId="WW8Num12z3">
    <w:name w:val="WW8Num12z3"/>
    <w:rsid w:val="00D71CA3"/>
  </w:style>
  <w:style w:type="character" w:customStyle="1" w:styleId="WW8Num12z4">
    <w:name w:val="WW8Num12z4"/>
    <w:rsid w:val="00D71CA3"/>
  </w:style>
  <w:style w:type="character" w:customStyle="1" w:styleId="WW8Num12z5">
    <w:name w:val="WW8Num12z5"/>
    <w:rsid w:val="00D71CA3"/>
  </w:style>
  <w:style w:type="character" w:customStyle="1" w:styleId="WW8Num12z6">
    <w:name w:val="WW8Num12z6"/>
    <w:rsid w:val="00D71CA3"/>
  </w:style>
  <w:style w:type="character" w:customStyle="1" w:styleId="WW8Num12z7">
    <w:name w:val="WW8Num12z7"/>
    <w:rsid w:val="00D71CA3"/>
  </w:style>
  <w:style w:type="character" w:customStyle="1" w:styleId="WW8Num12z8">
    <w:name w:val="WW8Num12z8"/>
    <w:rsid w:val="00D71CA3"/>
  </w:style>
  <w:style w:type="character" w:customStyle="1" w:styleId="WW8Num13z0">
    <w:name w:val="WW8Num13z0"/>
    <w:rsid w:val="00D71CA3"/>
  </w:style>
  <w:style w:type="character" w:customStyle="1" w:styleId="WW8Num13z1">
    <w:name w:val="WW8Num13z1"/>
    <w:rsid w:val="00D71CA3"/>
    <w:rPr>
      <w:rFonts w:cs="Arial"/>
      <w:b/>
      <w:sz w:val="24"/>
      <w:szCs w:val="24"/>
    </w:rPr>
  </w:style>
  <w:style w:type="character" w:customStyle="1" w:styleId="WW8Num13z2">
    <w:name w:val="WW8Num13z2"/>
    <w:rsid w:val="00D71CA3"/>
  </w:style>
  <w:style w:type="character" w:customStyle="1" w:styleId="WW8Num13z3">
    <w:name w:val="WW8Num13z3"/>
    <w:rsid w:val="00D71CA3"/>
  </w:style>
  <w:style w:type="character" w:customStyle="1" w:styleId="WW8Num13z4">
    <w:name w:val="WW8Num13z4"/>
    <w:rsid w:val="00D71CA3"/>
  </w:style>
  <w:style w:type="character" w:customStyle="1" w:styleId="WW8Num13z5">
    <w:name w:val="WW8Num13z5"/>
    <w:rsid w:val="00D71CA3"/>
  </w:style>
  <w:style w:type="character" w:customStyle="1" w:styleId="WW8Num13z6">
    <w:name w:val="WW8Num13z6"/>
    <w:rsid w:val="00D71CA3"/>
  </w:style>
  <w:style w:type="character" w:customStyle="1" w:styleId="WW8Num13z7">
    <w:name w:val="WW8Num13z7"/>
    <w:rsid w:val="00D71CA3"/>
  </w:style>
  <w:style w:type="character" w:customStyle="1" w:styleId="WW8Num13z8">
    <w:name w:val="WW8Num13z8"/>
    <w:rsid w:val="00D71CA3"/>
  </w:style>
  <w:style w:type="character" w:customStyle="1" w:styleId="WW8Num14z0">
    <w:name w:val="WW8Num14z0"/>
    <w:rsid w:val="00D71CA3"/>
  </w:style>
  <w:style w:type="character" w:customStyle="1" w:styleId="WW8Num14z1">
    <w:name w:val="WW8Num14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14z2">
    <w:name w:val="WW8Num14z2"/>
    <w:rsid w:val="00D71CA3"/>
  </w:style>
  <w:style w:type="character" w:customStyle="1" w:styleId="WW8Num14z3">
    <w:name w:val="WW8Num14z3"/>
    <w:rsid w:val="00D71CA3"/>
  </w:style>
  <w:style w:type="character" w:customStyle="1" w:styleId="WW8Num14z4">
    <w:name w:val="WW8Num14z4"/>
    <w:rsid w:val="00D71CA3"/>
  </w:style>
  <w:style w:type="character" w:customStyle="1" w:styleId="WW8Num14z5">
    <w:name w:val="WW8Num14z5"/>
    <w:rsid w:val="00D71CA3"/>
  </w:style>
  <w:style w:type="character" w:customStyle="1" w:styleId="WW8Num14z6">
    <w:name w:val="WW8Num14z6"/>
    <w:rsid w:val="00D71CA3"/>
  </w:style>
  <w:style w:type="character" w:customStyle="1" w:styleId="WW8Num14z7">
    <w:name w:val="WW8Num14z7"/>
    <w:rsid w:val="00D71CA3"/>
  </w:style>
  <w:style w:type="character" w:customStyle="1" w:styleId="WW8Num14z8">
    <w:name w:val="WW8Num14z8"/>
    <w:rsid w:val="00D71CA3"/>
  </w:style>
  <w:style w:type="character" w:customStyle="1" w:styleId="WW8Num15z0">
    <w:name w:val="WW8Num15z0"/>
    <w:rsid w:val="00D71CA3"/>
  </w:style>
  <w:style w:type="character" w:customStyle="1" w:styleId="WW8Num15z1">
    <w:name w:val="WW8Num15z1"/>
    <w:rsid w:val="00D71CA3"/>
    <w:rPr>
      <w:rFonts w:cs="Arial"/>
      <w:b/>
      <w:sz w:val="24"/>
      <w:szCs w:val="24"/>
    </w:rPr>
  </w:style>
  <w:style w:type="character" w:customStyle="1" w:styleId="WW8Num15z2">
    <w:name w:val="WW8Num15z2"/>
    <w:rsid w:val="00D71CA3"/>
    <w:rPr>
      <w:rFonts w:cs="Arial"/>
    </w:rPr>
  </w:style>
  <w:style w:type="character" w:customStyle="1" w:styleId="WW8Num15z3">
    <w:name w:val="WW8Num15z3"/>
    <w:rsid w:val="00D71CA3"/>
  </w:style>
  <w:style w:type="character" w:customStyle="1" w:styleId="WW8Num15z4">
    <w:name w:val="WW8Num15z4"/>
    <w:rsid w:val="00D71CA3"/>
  </w:style>
  <w:style w:type="character" w:customStyle="1" w:styleId="WW8Num15z5">
    <w:name w:val="WW8Num15z5"/>
    <w:rsid w:val="00D71CA3"/>
  </w:style>
  <w:style w:type="character" w:customStyle="1" w:styleId="WW8Num15z6">
    <w:name w:val="WW8Num15z6"/>
    <w:rsid w:val="00D71CA3"/>
  </w:style>
  <w:style w:type="character" w:customStyle="1" w:styleId="WW8Num15z7">
    <w:name w:val="WW8Num15z7"/>
    <w:rsid w:val="00D71CA3"/>
  </w:style>
  <w:style w:type="character" w:customStyle="1" w:styleId="WW8Num15z8">
    <w:name w:val="WW8Num15z8"/>
    <w:rsid w:val="00D71CA3"/>
  </w:style>
  <w:style w:type="character" w:customStyle="1" w:styleId="WW8Num16z0">
    <w:name w:val="WW8Num16z0"/>
    <w:rsid w:val="00D71CA3"/>
    <w:rPr>
      <w:rFonts w:ascii="Times New Roman" w:hAnsi="Times New Roman" w:cs="Times New Roman"/>
      <w:color w:val="00000A"/>
    </w:rPr>
  </w:style>
  <w:style w:type="character" w:customStyle="1" w:styleId="WW8Num16z1">
    <w:name w:val="WW8Num16z1"/>
    <w:rsid w:val="00D71CA3"/>
    <w:rPr>
      <w:rFonts w:ascii="Courier New" w:hAnsi="Courier New" w:cs="Courier New"/>
    </w:rPr>
  </w:style>
  <w:style w:type="character" w:customStyle="1" w:styleId="WW8Num16z2">
    <w:name w:val="WW8Num16z2"/>
    <w:rsid w:val="00D71CA3"/>
    <w:rPr>
      <w:rFonts w:ascii="Wingdings" w:hAnsi="Wingdings" w:cs="Wingdings"/>
    </w:rPr>
  </w:style>
  <w:style w:type="character" w:customStyle="1" w:styleId="WW8Num16z3">
    <w:name w:val="WW8Num16z3"/>
    <w:rsid w:val="00D71CA3"/>
    <w:rPr>
      <w:rFonts w:ascii="Symbol" w:hAnsi="Symbol" w:cs="Symbol"/>
    </w:rPr>
  </w:style>
  <w:style w:type="character" w:customStyle="1" w:styleId="WW8Num17z0">
    <w:name w:val="WW8Num17z0"/>
    <w:rsid w:val="00D71CA3"/>
    <w:rPr>
      <w:rFonts w:ascii="Times New Roman" w:hAnsi="Times New Roman" w:cs="Times New Roman"/>
      <w:color w:val="00000A"/>
    </w:rPr>
  </w:style>
  <w:style w:type="character" w:customStyle="1" w:styleId="WW8Num17z1">
    <w:name w:val="WW8Num17z1"/>
    <w:rsid w:val="00D71CA3"/>
    <w:rPr>
      <w:rFonts w:ascii="Courier New" w:hAnsi="Courier New" w:cs="Courier New"/>
    </w:rPr>
  </w:style>
  <w:style w:type="character" w:customStyle="1" w:styleId="WW8Num17z2">
    <w:name w:val="WW8Num17z2"/>
    <w:rsid w:val="00D71CA3"/>
    <w:rPr>
      <w:rFonts w:ascii="Wingdings" w:hAnsi="Wingdings" w:cs="Wingdings"/>
    </w:rPr>
  </w:style>
  <w:style w:type="character" w:customStyle="1" w:styleId="WW8Num17z3">
    <w:name w:val="WW8Num17z3"/>
    <w:rsid w:val="00D71CA3"/>
    <w:rPr>
      <w:rFonts w:ascii="Symbol" w:hAnsi="Symbol" w:cs="Symbol"/>
    </w:rPr>
  </w:style>
  <w:style w:type="character" w:customStyle="1" w:styleId="WW8Num18z0">
    <w:name w:val="WW8Num18z0"/>
    <w:rsid w:val="00D71CA3"/>
    <w:rPr>
      <w:rFonts w:cs="Arial"/>
      <w:b w:val="0"/>
      <w:i w:val="0"/>
      <w:color w:val="00000A"/>
    </w:rPr>
  </w:style>
  <w:style w:type="character" w:customStyle="1" w:styleId="WW8Num18z1">
    <w:name w:val="WW8Num18z1"/>
    <w:rsid w:val="00D71CA3"/>
  </w:style>
  <w:style w:type="character" w:customStyle="1" w:styleId="WW8Num18z2">
    <w:name w:val="WW8Num18z2"/>
    <w:rsid w:val="00D71CA3"/>
  </w:style>
  <w:style w:type="character" w:customStyle="1" w:styleId="WW8Num18z3">
    <w:name w:val="WW8Num18z3"/>
    <w:rsid w:val="00D71CA3"/>
  </w:style>
  <w:style w:type="character" w:customStyle="1" w:styleId="WW8Num18z4">
    <w:name w:val="WW8Num18z4"/>
    <w:rsid w:val="00D71CA3"/>
  </w:style>
  <w:style w:type="character" w:customStyle="1" w:styleId="WW8Num18z5">
    <w:name w:val="WW8Num18z5"/>
    <w:rsid w:val="00D71CA3"/>
  </w:style>
  <w:style w:type="character" w:customStyle="1" w:styleId="WW8Num18z6">
    <w:name w:val="WW8Num18z6"/>
    <w:rsid w:val="00D71CA3"/>
  </w:style>
  <w:style w:type="character" w:customStyle="1" w:styleId="WW8Num18z7">
    <w:name w:val="WW8Num18z7"/>
    <w:rsid w:val="00D71CA3"/>
  </w:style>
  <w:style w:type="character" w:customStyle="1" w:styleId="WW8Num18z8">
    <w:name w:val="WW8Num18z8"/>
    <w:rsid w:val="00D71CA3"/>
  </w:style>
  <w:style w:type="character" w:customStyle="1" w:styleId="WW8Num19z0">
    <w:name w:val="WW8Num19z0"/>
    <w:rsid w:val="00D71CA3"/>
    <w:rPr>
      <w:rFonts w:cs="Calibri"/>
    </w:rPr>
  </w:style>
  <w:style w:type="character" w:customStyle="1" w:styleId="WW8Num19z1">
    <w:name w:val="WW8Num19z1"/>
    <w:rsid w:val="00D71CA3"/>
  </w:style>
  <w:style w:type="character" w:customStyle="1" w:styleId="WW8Num19z2">
    <w:name w:val="WW8Num19z2"/>
    <w:rsid w:val="00D71CA3"/>
  </w:style>
  <w:style w:type="character" w:customStyle="1" w:styleId="WW8Num19z3">
    <w:name w:val="WW8Num19z3"/>
    <w:rsid w:val="00D71CA3"/>
  </w:style>
  <w:style w:type="character" w:customStyle="1" w:styleId="WW8Num19z4">
    <w:name w:val="WW8Num19z4"/>
    <w:rsid w:val="00D71CA3"/>
  </w:style>
  <w:style w:type="character" w:customStyle="1" w:styleId="WW8Num19z5">
    <w:name w:val="WW8Num19z5"/>
    <w:rsid w:val="00D71CA3"/>
  </w:style>
  <w:style w:type="character" w:customStyle="1" w:styleId="WW8Num19z6">
    <w:name w:val="WW8Num19z6"/>
    <w:rsid w:val="00D71CA3"/>
  </w:style>
  <w:style w:type="character" w:customStyle="1" w:styleId="WW8Num19z7">
    <w:name w:val="WW8Num19z7"/>
    <w:rsid w:val="00D71CA3"/>
  </w:style>
  <w:style w:type="character" w:customStyle="1" w:styleId="WW8Num19z8">
    <w:name w:val="WW8Num19z8"/>
    <w:rsid w:val="00D71CA3"/>
  </w:style>
  <w:style w:type="character" w:customStyle="1" w:styleId="WW8Num20z0">
    <w:name w:val="WW8Num20z0"/>
    <w:rsid w:val="00D71CA3"/>
    <w:rPr>
      <w:rFonts w:cs="Times New Roman"/>
    </w:rPr>
  </w:style>
  <w:style w:type="character" w:customStyle="1" w:styleId="WW8Num20z1">
    <w:name w:val="WW8Num20z1"/>
    <w:rsid w:val="00D71CA3"/>
    <w:rPr>
      <w:rFonts w:cs="Times New Roman"/>
      <w:b/>
      <w:i w:val="0"/>
    </w:rPr>
  </w:style>
  <w:style w:type="character" w:customStyle="1" w:styleId="WW8Num21z0">
    <w:name w:val="WW8Num21z0"/>
    <w:rsid w:val="00D71CA3"/>
    <w:rPr>
      <w:rFonts w:cs="Times New Roman"/>
    </w:rPr>
  </w:style>
  <w:style w:type="character" w:customStyle="1" w:styleId="WW8Num22z0">
    <w:name w:val="WW8Num22z0"/>
    <w:rsid w:val="00D71CA3"/>
    <w:rPr>
      <w:rFonts w:cs="Times New Roman"/>
    </w:rPr>
  </w:style>
  <w:style w:type="character" w:customStyle="1" w:styleId="WW8Num22z1">
    <w:name w:val="WW8Num22z1"/>
    <w:rsid w:val="00D71CA3"/>
    <w:rPr>
      <w:rFonts w:ascii="Cambria" w:hAnsi="Cambria" w:cs="Times New Roman"/>
      <w:b/>
      <w:bCs/>
      <w:iCs/>
      <w:color w:val="000000"/>
      <w:sz w:val="24"/>
      <w:szCs w:val="24"/>
    </w:rPr>
  </w:style>
  <w:style w:type="character" w:customStyle="1" w:styleId="WW8Num23z0">
    <w:name w:val="WW8Num23z0"/>
    <w:rsid w:val="00D71CA3"/>
    <w:rPr>
      <w:rFonts w:cs="Times New Roman"/>
      <w:b/>
    </w:rPr>
  </w:style>
  <w:style w:type="character" w:customStyle="1" w:styleId="WW8Num23z2">
    <w:name w:val="WW8Num23z2"/>
    <w:rsid w:val="00D71CA3"/>
    <w:rPr>
      <w:rFonts w:ascii="Cambria" w:hAnsi="Cambria" w:cs="Times New Roman"/>
      <w:b w:val="0"/>
      <w:bCs/>
      <w:color w:val="000000"/>
      <w:sz w:val="24"/>
      <w:szCs w:val="24"/>
    </w:rPr>
  </w:style>
  <w:style w:type="character" w:customStyle="1" w:styleId="WW8Num24z0">
    <w:name w:val="WW8Num24z0"/>
    <w:rsid w:val="00D71CA3"/>
    <w:rPr>
      <w:rFonts w:eastAsia="Times New Roman" w:cs="Arial"/>
    </w:rPr>
  </w:style>
  <w:style w:type="character" w:customStyle="1" w:styleId="WW8Num24z1">
    <w:name w:val="WW8Num24z1"/>
    <w:rsid w:val="00D71CA3"/>
    <w:rPr>
      <w:rFonts w:cs="Times New Roman"/>
    </w:rPr>
  </w:style>
  <w:style w:type="character" w:customStyle="1" w:styleId="WW8Num24z2">
    <w:name w:val="WW8Num24z2"/>
    <w:rsid w:val="00D71CA3"/>
    <w:rPr>
      <w:rFonts w:ascii="Cambria" w:eastAsia="Lucida Sans Unicode" w:hAnsi="Cambria" w:cs="Times New Roman"/>
      <w:b w:val="0"/>
      <w:bCs/>
      <w:color w:val="000000"/>
      <w:sz w:val="24"/>
      <w:szCs w:val="24"/>
    </w:rPr>
  </w:style>
  <w:style w:type="character" w:customStyle="1" w:styleId="WW8Num25z0">
    <w:name w:val="WW8Num25z0"/>
    <w:rsid w:val="00D71CA3"/>
  </w:style>
  <w:style w:type="character" w:customStyle="1" w:styleId="WW8Num25z1">
    <w:name w:val="WW8Num25z1"/>
    <w:rsid w:val="00D71CA3"/>
    <w:rPr>
      <w:rFonts w:ascii="Cambria" w:eastAsia="Times New Roman" w:hAnsi="Cambria" w:cs="Cambria"/>
      <w:b/>
      <w:bCs/>
      <w:i/>
      <w:iCs/>
      <w:color w:val="000000"/>
      <w:sz w:val="24"/>
      <w:szCs w:val="24"/>
      <w:shd w:val="clear" w:color="auto" w:fill="FFFF00"/>
    </w:rPr>
  </w:style>
  <w:style w:type="character" w:customStyle="1" w:styleId="WW8Num25z2">
    <w:name w:val="WW8Num25z2"/>
    <w:rsid w:val="00D71CA3"/>
  </w:style>
  <w:style w:type="character" w:customStyle="1" w:styleId="WW8Num25z3">
    <w:name w:val="WW8Num25z3"/>
    <w:rsid w:val="00D71CA3"/>
  </w:style>
  <w:style w:type="character" w:customStyle="1" w:styleId="WW8Num25z5">
    <w:name w:val="WW8Num25z5"/>
    <w:rsid w:val="00D71CA3"/>
  </w:style>
  <w:style w:type="character" w:customStyle="1" w:styleId="WW8Num26z0">
    <w:name w:val="WW8Num26z0"/>
    <w:rsid w:val="00D71CA3"/>
    <w:rPr>
      <w:rFonts w:ascii="Symbol" w:hAnsi="Symbol" w:cs="Symbol"/>
    </w:rPr>
  </w:style>
  <w:style w:type="character" w:customStyle="1" w:styleId="WW8Num26z1">
    <w:name w:val="WW8Num26z1"/>
    <w:rsid w:val="00D71CA3"/>
    <w:rPr>
      <w:rFonts w:ascii="Courier New" w:hAnsi="Courier New" w:cs="Courier New"/>
    </w:rPr>
  </w:style>
  <w:style w:type="character" w:customStyle="1" w:styleId="WW8Num27z0">
    <w:name w:val="WW8Num27z0"/>
    <w:rsid w:val="00D71CA3"/>
    <w:rPr>
      <w:rFonts w:ascii="Symbol" w:hAnsi="Symbol" w:cs="Symbol"/>
    </w:rPr>
  </w:style>
  <w:style w:type="character" w:customStyle="1" w:styleId="WW8Num27z1">
    <w:name w:val="WW8Num27z1"/>
    <w:rsid w:val="00D71CA3"/>
    <w:rPr>
      <w:rFonts w:ascii="Courier New" w:hAnsi="Courier New" w:cs="Courier New"/>
    </w:rPr>
  </w:style>
  <w:style w:type="character" w:customStyle="1" w:styleId="WW8Num27z2">
    <w:name w:val="WW8Num27z2"/>
    <w:rsid w:val="00D71CA3"/>
    <w:rPr>
      <w:rFonts w:ascii="Wingdings" w:hAnsi="Wingdings" w:cs="Wingdings"/>
    </w:rPr>
  </w:style>
  <w:style w:type="character" w:customStyle="1" w:styleId="WW8Num27z3">
    <w:name w:val="WW8Num27z3"/>
    <w:rsid w:val="00D71CA3"/>
  </w:style>
  <w:style w:type="character" w:customStyle="1" w:styleId="WW8Num27z4">
    <w:name w:val="WW8Num27z4"/>
    <w:rsid w:val="00D71CA3"/>
  </w:style>
  <w:style w:type="character" w:customStyle="1" w:styleId="WW8Num27z5">
    <w:name w:val="WW8Num27z5"/>
    <w:rsid w:val="00D71CA3"/>
  </w:style>
  <w:style w:type="character" w:customStyle="1" w:styleId="WW8Num27z6">
    <w:name w:val="WW8Num27z6"/>
    <w:rsid w:val="00D71CA3"/>
  </w:style>
  <w:style w:type="character" w:customStyle="1" w:styleId="WW8Num27z7">
    <w:name w:val="WW8Num27z7"/>
    <w:rsid w:val="00D71CA3"/>
  </w:style>
  <w:style w:type="character" w:customStyle="1" w:styleId="WW8Num27z8">
    <w:name w:val="WW8Num27z8"/>
    <w:rsid w:val="00D71CA3"/>
  </w:style>
  <w:style w:type="character" w:customStyle="1" w:styleId="WW8Num28z0">
    <w:name w:val="WW8Num28z0"/>
    <w:rsid w:val="00D71CA3"/>
    <w:rPr>
      <w:rFonts w:cs="Times New Roman"/>
    </w:rPr>
  </w:style>
  <w:style w:type="character" w:customStyle="1" w:styleId="WW8Num28z1">
    <w:name w:val="WW8Num28z1"/>
    <w:rsid w:val="00D71CA3"/>
    <w:rPr>
      <w:rFonts w:ascii="Cambria" w:hAnsi="Cambria" w:cs="Times New Roman"/>
      <w:b/>
      <w:bCs/>
      <w:i w:val="0"/>
      <w:color w:val="000000"/>
      <w:sz w:val="24"/>
      <w:szCs w:val="24"/>
    </w:rPr>
  </w:style>
  <w:style w:type="character" w:customStyle="1" w:styleId="WW8Num28z2">
    <w:name w:val="WW8Num28z2"/>
    <w:rsid w:val="00D71CA3"/>
    <w:rPr>
      <w:rFonts w:ascii="Cambria" w:eastAsia="Lucida Sans Unicode" w:hAnsi="Cambria" w:cs="Times New Roman"/>
      <w:b w:val="0"/>
      <w:bCs/>
      <w:color w:val="000000"/>
      <w:sz w:val="24"/>
      <w:szCs w:val="24"/>
    </w:rPr>
  </w:style>
  <w:style w:type="character" w:customStyle="1" w:styleId="WW8Num28z3">
    <w:name w:val="WW8Num28z3"/>
    <w:rsid w:val="00D71CA3"/>
  </w:style>
  <w:style w:type="character" w:customStyle="1" w:styleId="WW8Num28z4">
    <w:name w:val="WW8Num28z4"/>
    <w:rsid w:val="00D71CA3"/>
  </w:style>
  <w:style w:type="character" w:customStyle="1" w:styleId="WW8Num28z5">
    <w:name w:val="WW8Num28z5"/>
    <w:rsid w:val="00D71CA3"/>
  </w:style>
  <w:style w:type="character" w:customStyle="1" w:styleId="WW8Num28z6">
    <w:name w:val="WW8Num28z6"/>
    <w:rsid w:val="00D71CA3"/>
  </w:style>
  <w:style w:type="character" w:customStyle="1" w:styleId="WW8Num28z7">
    <w:name w:val="WW8Num28z7"/>
    <w:rsid w:val="00D71CA3"/>
  </w:style>
  <w:style w:type="character" w:customStyle="1" w:styleId="WW8Num28z8">
    <w:name w:val="WW8Num28z8"/>
    <w:rsid w:val="00D71CA3"/>
  </w:style>
  <w:style w:type="character" w:customStyle="1" w:styleId="WW8Num29z0">
    <w:name w:val="WW8Num29z0"/>
    <w:rsid w:val="00D71CA3"/>
    <w:rPr>
      <w:rFonts w:eastAsia="SimSun" w:cs="Helvetica"/>
      <w:bCs/>
      <w:color w:val="000000"/>
    </w:rPr>
  </w:style>
  <w:style w:type="character" w:customStyle="1" w:styleId="WW8Num29z1">
    <w:name w:val="WW8Num29z1"/>
    <w:rsid w:val="00D71CA3"/>
    <w:rPr>
      <w:rFonts w:ascii="Courier New" w:hAnsi="Courier New" w:cs="Courier New"/>
    </w:rPr>
  </w:style>
  <w:style w:type="character" w:customStyle="1" w:styleId="WW8Num30z0">
    <w:name w:val="WW8Num30z0"/>
    <w:rsid w:val="00D71CA3"/>
    <w:rPr>
      <w:rFonts w:eastAsia="Cambria" w:cs="Cambria"/>
      <w:i/>
      <w:color w:val="00000A"/>
    </w:rPr>
  </w:style>
  <w:style w:type="character" w:customStyle="1" w:styleId="WW8Num30z1">
    <w:name w:val="WW8Num30z1"/>
    <w:rsid w:val="00D71CA3"/>
    <w:rPr>
      <w:rFonts w:eastAsia="Cambria" w:cs="Cambria"/>
      <w:b/>
      <w:color w:val="00000A"/>
    </w:rPr>
  </w:style>
  <w:style w:type="character" w:customStyle="1" w:styleId="WW8Num30z2">
    <w:name w:val="WW8Num30z2"/>
    <w:rsid w:val="00D71CA3"/>
  </w:style>
  <w:style w:type="character" w:customStyle="1" w:styleId="WW8Num30z3">
    <w:name w:val="WW8Num30z3"/>
    <w:rsid w:val="00D71CA3"/>
  </w:style>
  <w:style w:type="character" w:customStyle="1" w:styleId="WW8Num30z4">
    <w:name w:val="WW8Num30z4"/>
    <w:rsid w:val="00D71CA3"/>
  </w:style>
  <w:style w:type="character" w:customStyle="1" w:styleId="WW8Num30z5">
    <w:name w:val="WW8Num30z5"/>
    <w:rsid w:val="00D71CA3"/>
  </w:style>
  <w:style w:type="character" w:customStyle="1" w:styleId="WW8Num30z6">
    <w:name w:val="WW8Num30z6"/>
    <w:rsid w:val="00D71CA3"/>
  </w:style>
  <w:style w:type="character" w:customStyle="1" w:styleId="WW8Num30z7">
    <w:name w:val="WW8Num30z7"/>
    <w:rsid w:val="00D71CA3"/>
  </w:style>
  <w:style w:type="character" w:customStyle="1" w:styleId="WW8Num30z8">
    <w:name w:val="WW8Num30z8"/>
    <w:rsid w:val="00D71CA3"/>
  </w:style>
  <w:style w:type="character" w:customStyle="1" w:styleId="WW8Num31z0">
    <w:name w:val="WW8Num31z0"/>
    <w:rsid w:val="00D71CA3"/>
    <w:rPr>
      <w:rFonts w:ascii="Cambria" w:hAnsi="Cambria" w:cs="Cambria"/>
      <w:b/>
      <w:bCs/>
      <w:i/>
      <w:iCs/>
      <w:color w:val="000000"/>
      <w:sz w:val="24"/>
      <w:szCs w:val="24"/>
    </w:rPr>
  </w:style>
  <w:style w:type="character" w:customStyle="1" w:styleId="WW8Num31z1">
    <w:name w:val="WW8Num31z1"/>
    <w:rsid w:val="00D71CA3"/>
    <w:rPr>
      <w:rFonts w:cs="Cambria"/>
    </w:rPr>
  </w:style>
  <w:style w:type="character" w:customStyle="1" w:styleId="WW8Num31z2">
    <w:name w:val="WW8Num31z2"/>
    <w:rsid w:val="00D71CA3"/>
  </w:style>
  <w:style w:type="character" w:customStyle="1" w:styleId="WW8Num31z3">
    <w:name w:val="WW8Num31z3"/>
    <w:rsid w:val="00D71CA3"/>
  </w:style>
  <w:style w:type="character" w:customStyle="1" w:styleId="WW8Num31z4">
    <w:name w:val="WW8Num31z4"/>
    <w:rsid w:val="00D71CA3"/>
  </w:style>
  <w:style w:type="character" w:customStyle="1" w:styleId="WW8Num31z5">
    <w:name w:val="WW8Num31z5"/>
    <w:rsid w:val="00D71CA3"/>
  </w:style>
  <w:style w:type="character" w:customStyle="1" w:styleId="WW8Num31z6">
    <w:name w:val="WW8Num31z6"/>
    <w:rsid w:val="00D71CA3"/>
  </w:style>
  <w:style w:type="character" w:customStyle="1" w:styleId="WW8Num31z7">
    <w:name w:val="WW8Num31z7"/>
    <w:rsid w:val="00D71CA3"/>
  </w:style>
  <w:style w:type="character" w:customStyle="1" w:styleId="WW8Num31z8">
    <w:name w:val="WW8Num31z8"/>
    <w:rsid w:val="00D71CA3"/>
  </w:style>
  <w:style w:type="character" w:customStyle="1" w:styleId="WW8Num32z0">
    <w:name w:val="WW8Num32z0"/>
    <w:rsid w:val="00D71CA3"/>
    <w:rPr>
      <w:b w:val="0"/>
    </w:rPr>
  </w:style>
  <w:style w:type="character" w:customStyle="1" w:styleId="WW8Num32z1">
    <w:name w:val="WW8Num32z1"/>
    <w:rsid w:val="00D71CA3"/>
    <w:rPr>
      <w:rFonts w:cs="Cambria"/>
    </w:rPr>
  </w:style>
  <w:style w:type="character" w:customStyle="1" w:styleId="WW8Num32z2">
    <w:name w:val="WW8Num32z2"/>
    <w:rsid w:val="00D71CA3"/>
  </w:style>
  <w:style w:type="character" w:customStyle="1" w:styleId="WW8Num32z3">
    <w:name w:val="WW8Num32z3"/>
    <w:rsid w:val="00D71CA3"/>
  </w:style>
  <w:style w:type="character" w:customStyle="1" w:styleId="WW8Num32z4">
    <w:name w:val="WW8Num32z4"/>
    <w:rsid w:val="00D71CA3"/>
  </w:style>
  <w:style w:type="character" w:customStyle="1" w:styleId="WW8Num32z5">
    <w:name w:val="WW8Num32z5"/>
    <w:rsid w:val="00D71CA3"/>
  </w:style>
  <w:style w:type="character" w:customStyle="1" w:styleId="WW8Num32z6">
    <w:name w:val="WW8Num32z6"/>
    <w:rsid w:val="00D71CA3"/>
  </w:style>
  <w:style w:type="character" w:customStyle="1" w:styleId="WW8Num32z7">
    <w:name w:val="WW8Num32z7"/>
    <w:rsid w:val="00D71CA3"/>
  </w:style>
  <w:style w:type="character" w:customStyle="1" w:styleId="WW8Num32z8">
    <w:name w:val="WW8Num32z8"/>
    <w:rsid w:val="00D71CA3"/>
  </w:style>
  <w:style w:type="character" w:customStyle="1" w:styleId="WW8Num33z0">
    <w:name w:val="WW8Num33z0"/>
    <w:rsid w:val="00D71CA3"/>
    <w:rPr>
      <w:rFonts w:cs="Times New Roman"/>
    </w:rPr>
  </w:style>
  <w:style w:type="character" w:customStyle="1" w:styleId="WW8Num33z1">
    <w:name w:val="WW8Num33z1"/>
    <w:rsid w:val="00D71CA3"/>
    <w:rPr>
      <w:rFonts w:cs="Cambria"/>
    </w:rPr>
  </w:style>
  <w:style w:type="character" w:customStyle="1" w:styleId="WW8Num33z2">
    <w:name w:val="WW8Num33z2"/>
    <w:rsid w:val="00D71CA3"/>
  </w:style>
  <w:style w:type="character" w:customStyle="1" w:styleId="WW8Num33z3">
    <w:name w:val="WW8Num33z3"/>
    <w:rsid w:val="00D71CA3"/>
  </w:style>
  <w:style w:type="character" w:customStyle="1" w:styleId="WW8Num33z4">
    <w:name w:val="WW8Num33z4"/>
    <w:rsid w:val="00D71CA3"/>
  </w:style>
  <w:style w:type="character" w:customStyle="1" w:styleId="WW8Num33z5">
    <w:name w:val="WW8Num33z5"/>
    <w:rsid w:val="00D71CA3"/>
  </w:style>
  <w:style w:type="character" w:customStyle="1" w:styleId="WW8Num33z6">
    <w:name w:val="WW8Num33z6"/>
    <w:rsid w:val="00D71CA3"/>
  </w:style>
  <w:style w:type="character" w:customStyle="1" w:styleId="WW8Num33z7">
    <w:name w:val="WW8Num33z7"/>
    <w:rsid w:val="00D71CA3"/>
  </w:style>
  <w:style w:type="character" w:customStyle="1" w:styleId="WW8Num33z8">
    <w:name w:val="WW8Num33z8"/>
    <w:rsid w:val="00D71CA3"/>
  </w:style>
  <w:style w:type="character" w:customStyle="1" w:styleId="WW8Num34z0">
    <w:name w:val="WW8Num34z0"/>
    <w:rsid w:val="00D71CA3"/>
  </w:style>
  <w:style w:type="character" w:customStyle="1" w:styleId="WW8Num34z1">
    <w:name w:val="WW8Num34z1"/>
    <w:rsid w:val="00D71CA3"/>
    <w:rPr>
      <w:rFonts w:cs="Cambria"/>
      <w:b/>
      <w:bCs/>
      <w:szCs w:val="10"/>
    </w:rPr>
  </w:style>
  <w:style w:type="character" w:customStyle="1" w:styleId="WW8Num34z2">
    <w:name w:val="WW8Num34z2"/>
    <w:rsid w:val="00D71CA3"/>
  </w:style>
  <w:style w:type="character" w:customStyle="1" w:styleId="WW8Num34z3">
    <w:name w:val="WW8Num34z3"/>
    <w:rsid w:val="00D71CA3"/>
  </w:style>
  <w:style w:type="character" w:customStyle="1" w:styleId="WW8Num34z4">
    <w:name w:val="WW8Num34z4"/>
    <w:rsid w:val="00D71CA3"/>
  </w:style>
  <w:style w:type="character" w:customStyle="1" w:styleId="WW8Num34z5">
    <w:name w:val="WW8Num34z5"/>
    <w:rsid w:val="00D71CA3"/>
  </w:style>
  <w:style w:type="character" w:customStyle="1" w:styleId="WW8Num34z6">
    <w:name w:val="WW8Num34z6"/>
    <w:rsid w:val="00D71CA3"/>
  </w:style>
  <w:style w:type="character" w:customStyle="1" w:styleId="WW8Num34z7">
    <w:name w:val="WW8Num34z7"/>
    <w:rsid w:val="00D71CA3"/>
  </w:style>
  <w:style w:type="character" w:customStyle="1" w:styleId="WW8Num34z8">
    <w:name w:val="WW8Num34z8"/>
    <w:rsid w:val="00D71CA3"/>
  </w:style>
  <w:style w:type="character" w:customStyle="1" w:styleId="WW8Num35z0">
    <w:name w:val="WW8Num35z0"/>
    <w:rsid w:val="00D71CA3"/>
  </w:style>
  <w:style w:type="character" w:customStyle="1" w:styleId="WW8Num35z1">
    <w:name w:val="WW8Num35z1"/>
    <w:rsid w:val="00D71CA3"/>
    <w:rPr>
      <w:rFonts w:ascii="Cambria" w:hAnsi="Cambria" w:cs="Cambria"/>
      <w:b/>
      <w:bCs/>
      <w:sz w:val="24"/>
      <w:szCs w:val="24"/>
    </w:rPr>
  </w:style>
  <w:style w:type="character" w:customStyle="1" w:styleId="WW8Num35z2">
    <w:name w:val="WW8Num35z2"/>
    <w:rsid w:val="00D71CA3"/>
  </w:style>
  <w:style w:type="character" w:customStyle="1" w:styleId="WW8Num35z3">
    <w:name w:val="WW8Num35z3"/>
    <w:rsid w:val="00D71CA3"/>
  </w:style>
  <w:style w:type="character" w:customStyle="1" w:styleId="WW8Num35z4">
    <w:name w:val="WW8Num35z4"/>
    <w:rsid w:val="00D71CA3"/>
  </w:style>
  <w:style w:type="character" w:customStyle="1" w:styleId="WW8Num35z5">
    <w:name w:val="WW8Num35z5"/>
    <w:rsid w:val="00D71CA3"/>
  </w:style>
  <w:style w:type="character" w:customStyle="1" w:styleId="WW8Num35z6">
    <w:name w:val="WW8Num35z6"/>
    <w:rsid w:val="00D71CA3"/>
  </w:style>
  <w:style w:type="character" w:customStyle="1" w:styleId="WW8Num35z7">
    <w:name w:val="WW8Num35z7"/>
    <w:rsid w:val="00D71CA3"/>
  </w:style>
  <w:style w:type="character" w:customStyle="1" w:styleId="WW8Num35z8">
    <w:name w:val="WW8Num35z8"/>
    <w:rsid w:val="00D71CA3"/>
  </w:style>
  <w:style w:type="character" w:customStyle="1" w:styleId="WW8Num36z0">
    <w:name w:val="WW8Num36z0"/>
    <w:rsid w:val="00D71CA3"/>
  </w:style>
  <w:style w:type="character" w:customStyle="1" w:styleId="WW8Num36z1">
    <w:name w:val="WW8Num36z1"/>
    <w:rsid w:val="00D71CA3"/>
    <w:rPr>
      <w:rFonts w:cs="Helvetica"/>
      <w:b/>
      <w:bCs w:val="0"/>
    </w:rPr>
  </w:style>
  <w:style w:type="character" w:customStyle="1" w:styleId="WW8Num36z2">
    <w:name w:val="WW8Num36z2"/>
    <w:rsid w:val="00D71CA3"/>
  </w:style>
  <w:style w:type="character" w:customStyle="1" w:styleId="WW8Num36z3">
    <w:name w:val="WW8Num36z3"/>
    <w:rsid w:val="00D71CA3"/>
  </w:style>
  <w:style w:type="character" w:customStyle="1" w:styleId="WW8Num36z4">
    <w:name w:val="WW8Num36z4"/>
    <w:rsid w:val="00D71CA3"/>
  </w:style>
  <w:style w:type="character" w:customStyle="1" w:styleId="WW8Num36z5">
    <w:name w:val="WW8Num36z5"/>
    <w:rsid w:val="00D71CA3"/>
  </w:style>
  <w:style w:type="character" w:customStyle="1" w:styleId="WW8Num36z6">
    <w:name w:val="WW8Num36z6"/>
    <w:rsid w:val="00D71CA3"/>
  </w:style>
  <w:style w:type="character" w:customStyle="1" w:styleId="WW8Num36z7">
    <w:name w:val="WW8Num36z7"/>
    <w:rsid w:val="00D71CA3"/>
  </w:style>
  <w:style w:type="character" w:customStyle="1" w:styleId="WW8Num36z8">
    <w:name w:val="WW8Num36z8"/>
    <w:rsid w:val="00D71CA3"/>
  </w:style>
  <w:style w:type="character" w:customStyle="1" w:styleId="WW8Num37z0">
    <w:name w:val="WW8Num37z0"/>
    <w:rsid w:val="00D71CA3"/>
  </w:style>
  <w:style w:type="character" w:customStyle="1" w:styleId="WW8Num37z1">
    <w:name w:val="WW8Num37z1"/>
    <w:rsid w:val="00D71CA3"/>
    <w:rPr>
      <w:rFonts w:ascii="Cambria" w:hAnsi="Cambria" w:cs="Cambria"/>
      <w:b/>
      <w:sz w:val="24"/>
      <w:szCs w:val="24"/>
    </w:rPr>
  </w:style>
  <w:style w:type="character" w:customStyle="1" w:styleId="WW8Num37z2">
    <w:name w:val="WW8Num37z2"/>
    <w:rsid w:val="00D71CA3"/>
  </w:style>
  <w:style w:type="character" w:customStyle="1" w:styleId="WW8Num37z3">
    <w:name w:val="WW8Num37z3"/>
    <w:rsid w:val="00D71CA3"/>
  </w:style>
  <w:style w:type="character" w:customStyle="1" w:styleId="WW8Num37z4">
    <w:name w:val="WW8Num37z4"/>
    <w:rsid w:val="00D71CA3"/>
  </w:style>
  <w:style w:type="character" w:customStyle="1" w:styleId="WW8Num37z5">
    <w:name w:val="WW8Num37z5"/>
    <w:rsid w:val="00D71CA3"/>
  </w:style>
  <w:style w:type="character" w:customStyle="1" w:styleId="WW8Num37z6">
    <w:name w:val="WW8Num37z6"/>
    <w:rsid w:val="00D71CA3"/>
  </w:style>
  <w:style w:type="character" w:customStyle="1" w:styleId="WW8Num37z7">
    <w:name w:val="WW8Num37z7"/>
    <w:rsid w:val="00D71CA3"/>
  </w:style>
  <w:style w:type="character" w:customStyle="1" w:styleId="WW8Num37z8">
    <w:name w:val="WW8Num37z8"/>
    <w:rsid w:val="00D71CA3"/>
  </w:style>
  <w:style w:type="character" w:customStyle="1" w:styleId="WW8Num38z0">
    <w:name w:val="WW8Num38z0"/>
    <w:rsid w:val="00D71CA3"/>
  </w:style>
  <w:style w:type="character" w:customStyle="1" w:styleId="WW8Num38z1">
    <w:name w:val="WW8Num38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38z2">
    <w:name w:val="WW8Num38z2"/>
    <w:rsid w:val="00D71CA3"/>
  </w:style>
  <w:style w:type="character" w:customStyle="1" w:styleId="WW8Num39z0">
    <w:name w:val="WW8Num39z0"/>
    <w:rsid w:val="00D71CA3"/>
  </w:style>
  <w:style w:type="character" w:customStyle="1" w:styleId="WW8Num39z1">
    <w:name w:val="WW8Num39z1"/>
    <w:rsid w:val="00D71CA3"/>
    <w:rPr>
      <w:rFonts w:cs="Cambria"/>
    </w:rPr>
  </w:style>
  <w:style w:type="character" w:customStyle="1" w:styleId="WW8Num39z2">
    <w:name w:val="WW8Num39z2"/>
    <w:rsid w:val="00D71CA3"/>
  </w:style>
  <w:style w:type="character" w:customStyle="1" w:styleId="WW8Num39z3">
    <w:name w:val="WW8Num39z3"/>
    <w:rsid w:val="00D71CA3"/>
  </w:style>
  <w:style w:type="character" w:customStyle="1" w:styleId="WW8Num39z4">
    <w:name w:val="WW8Num39z4"/>
    <w:rsid w:val="00D71CA3"/>
  </w:style>
  <w:style w:type="character" w:customStyle="1" w:styleId="WW8Num39z5">
    <w:name w:val="WW8Num39z5"/>
    <w:rsid w:val="00D71CA3"/>
  </w:style>
  <w:style w:type="character" w:customStyle="1" w:styleId="WW8Num39z6">
    <w:name w:val="WW8Num39z6"/>
    <w:rsid w:val="00D71CA3"/>
  </w:style>
  <w:style w:type="character" w:customStyle="1" w:styleId="WW8Num39z7">
    <w:name w:val="WW8Num39z7"/>
    <w:rsid w:val="00D71CA3"/>
  </w:style>
  <w:style w:type="character" w:customStyle="1" w:styleId="WW8Num39z8">
    <w:name w:val="WW8Num39z8"/>
    <w:rsid w:val="00D71CA3"/>
  </w:style>
  <w:style w:type="character" w:customStyle="1" w:styleId="WW8Num40z0">
    <w:name w:val="WW8Num40z0"/>
    <w:rsid w:val="00D71CA3"/>
  </w:style>
  <w:style w:type="character" w:customStyle="1" w:styleId="WW8Num40z1">
    <w:name w:val="WW8Num40z1"/>
    <w:rsid w:val="00D71CA3"/>
    <w:rPr>
      <w:rFonts w:cs="Cambria"/>
    </w:rPr>
  </w:style>
  <w:style w:type="character" w:customStyle="1" w:styleId="WW8Num40z2">
    <w:name w:val="WW8Num40z2"/>
    <w:rsid w:val="00D71CA3"/>
  </w:style>
  <w:style w:type="character" w:customStyle="1" w:styleId="WW8Num40z3">
    <w:name w:val="WW8Num40z3"/>
    <w:rsid w:val="00D71CA3"/>
  </w:style>
  <w:style w:type="character" w:customStyle="1" w:styleId="WW8Num40z4">
    <w:name w:val="WW8Num40z4"/>
    <w:rsid w:val="00D71CA3"/>
  </w:style>
  <w:style w:type="character" w:customStyle="1" w:styleId="WW8Num40z5">
    <w:name w:val="WW8Num40z5"/>
    <w:rsid w:val="00D71CA3"/>
  </w:style>
  <w:style w:type="character" w:customStyle="1" w:styleId="WW8Num40z6">
    <w:name w:val="WW8Num40z6"/>
    <w:rsid w:val="00D71CA3"/>
  </w:style>
  <w:style w:type="character" w:customStyle="1" w:styleId="WW8Num40z7">
    <w:name w:val="WW8Num40z7"/>
    <w:rsid w:val="00D71CA3"/>
  </w:style>
  <w:style w:type="character" w:customStyle="1" w:styleId="WW8Num40z8">
    <w:name w:val="WW8Num40z8"/>
    <w:rsid w:val="00D71CA3"/>
  </w:style>
  <w:style w:type="character" w:customStyle="1" w:styleId="WW8Num41z0">
    <w:name w:val="WW8Num41z0"/>
    <w:rsid w:val="00D71CA3"/>
  </w:style>
  <w:style w:type="character" w:customStyle="1" w:styleId="WW8Num41z1">
    <w:name w:val="WW8Num41z1"/>
    <w:rsid w:val="00D71CA3"/>
    <w:rPr>
      <w:rFonts w:cs="Cambria"/>
    </w:rPr>
  </w:style>
  <w:style w:type="character" w:customStyle="1" w:styleId="WW8Num41z3">
    <w:name w:val="WW8Num41z3"/>
    <w:rsid w:val="00D71CA3"/>
  </w:style>
  <w:style w:type="character" w:customStyle="1" w:styleId="WW8Num41z4">
    <w:name w:val="WW8Num41z4"/>
    <w:rsid w:val="00D71CA3"/>
  </w:style>
  <w:style w:type="character" w:customStyle="1" w:styleId="WW8Num41z5">
    <w:name w:val="WW8Num41z5"/>
    <w:rsid w:val="00D71CA3"/>
  </w:style>
  <w:style w:type="character" w:customStyle="1" w:styleId="WW8Num41z6">
    <w:name w:val="WW8Num41z6"/>
    <w:rsid w:val="00D71CA3"/>
  </w:style>
  <w:style w:type="character" w:customStyle="1" w:styleId="WW8Num41z7">
    <w:name w:val="WW8Num41z7"/>
    <w:rsid w:val="00D71CA3"/>
  </w:style>
  <w:style w:type="character" w:customStyle="1" w:styleId="WW8Num41z8">
    <w:name w:val="WW8Num41z8"/>
    <w:rsid w:val="00D71CA3"/>
  </w:style>
  <w:style w:type="character" w:customStyle="1" w:styleId="WW8Num42z0">
    <w:name w:val="WW8Num42z0"/>
    <w:rsid w:val="00D71CA3"/>
    <w:rPr>
      <w:rFonts w:cs="Cambria"/>
    </w:rPr>
  </w:style>
  <w:style w:type="character" w:customStyle="1" w:styleId="WW8Num42z1">
    <w:name w:val="WW8Num42z1"/>
    <w:rsid w:val="00D71CA3"/>
  </w:style>
  <w:style w:type="character" w:customStyle="1" w:styleId="WW8Num42z2">
    <w:name w:val="WW8Num42z2"/>
    <w:rsid w:val="00D71CA3"/>
  </w:style>
  <w:style w:type="character" w:customStyle="1" w:styleId="WW8Num42z3">
    <w:name w:val="WW8Num42z3"/>
    <w:rsid w:val="00D71CA3"/>
  </w:style>
  <w:style w:type="character" w:customStyle="1" w:styleId="WW8Num42z4">
    <w:name w:val="WW8Num42z4"/>
    <w:rsid w:val="00D71CA3"/>
  </w:style>
  <w:style w:type="character" w:customStyle="1" w:styleId="WW8Num42z5">
    <w:name w:val="WW8Num42z5"/>
    <w:rsid w:val="00D71CA3"/>
  </w:style>
  <w:style w:type="character" w:customStyle="1" w:styleId="WW8Num42z6">
    <w:name w:val="WW8Num42z6"/>
    <w:rsid w:val="00D71CA3"/>
  </w:style>
  <w:style w:type="character" w:customStyle="1" w:styleId="WW8Num42z7">
    <w:name w:val="WW8Num42z7"/>
    <w:rsid w:val="00D71CA3"/>
  </w:style>
  <w:style w:type="character" w:customStyle="1" w:styleId="WW8Num42z8">
    <w:name w:val="WW8Num42z8"/>
    <w:rsid w:val="00D71CA3"/>
  </w:style>
  <w:style w:type="character" w:customStyle="1" w:styleId="WW8Num43z0">
    <w:name w:val="WW8Num43z0"/>
    <w:rsid w:val="00D71CA3"/>
  </w:style>
  <w:style w:type="character" w:customStyle="1" w:styleId="WW8Num43z1">
    <w:name w:val="WW8Num43z1"/>
    <w:rsid w:val="00D71CA3"/>
  </w:style>
  <w:style w:type="character" w:customStyle="1" w:styleId="WW8Num43z2">
    <w:name w:val="WW8Num43z2"/>
    <w:rsid w:val="00D71CA3"/>
  </w:style>
  <w:style w:type="character" w:customStyle="1" w:styleId="WW8Num43z3">
    <w:name w:val="WW8Num43z3"/>
    <w:rsid w:val="00D71CA3"/>
  </w:style>
  <w:style w:type="character" w:customStyle="1" w:styleId="WW8Num43z4">
    <w:name w:val="WW8Num43z4"/>
    <w:rsid w:val="00D71CA3"/>
  </w:style>
  <w:style w:type="character" w:customStyle="1" w:styleId="WW8Num43z5">
    <w:name w:val="WW8Num43z5"/>
    <w:rsid w:val="00D71CA3"/>
  </w:style>
  <w:style w:type="character" w:customStyle="1" w:styleId="WW8Num43z6">
    <w:name w:val="WW8Num43z6"/>
    <w:rsid w:val="00D71CA3"/>
  </w:style>
  <w:style w:type="character" w:customStyle="1" w:styleId="WW8Num43z7">
    <w:name w:val="WW8Num43z7"/>
    <w:rsid w:val="00D71CA3"/>
  </w:style>
  <w:style w:type="character" w:customStyle="1" w:styleId="WW8Num43z8">
    <w:name w:val="WW8Num43z8"/>
    <w:rsid w:val="00D71CA3"/>
  </w:style>
  <w:style w:type="character" w:customStyle="1" w:styleId="WW8Num44z0">
    <w:name w:val="WW8Num44z0"/>
    <w:rsid w:val="00D71CA3"/>
    <w:rPr>
      <w:rFonts w:eastAsia="SimSun" w:cs="Times New Roman"/>
    </w:rPr>
  </w:style>
  <w:style w:type="character" w:customStyle="1" w:styleId="WW8Num44z1">
    <w:name w:val="WW8Num44z1"/>
    <w:rsid w:val="00D71CA3"/>
  </w:style>
  <w:style w:type="character" w:customStyle="1" w:styleId="WW8Num44z2">
    <w:name w:val="WW8Num44z2"/>
    <w:rsid w:val="00D71CA3"/>
  </w:style>
  <w:style w:type="character" w:customStyle="1" w:styleId="WW8Num44z3">
    <w:name w:val="WW8Num44z3"/>
    <w:rsid w:val="00D71CA3"/>
  </w:style>
  <w:style w:type="character" w:customStyle="1" w:styleId="WW8Num44z4">
    <w:name w:val="WW8Num44z4"/>
    <w:rsid w:val="00D71CA3"/>
  </w:style>
  <w:style w:type="character" w:customStyle="1" w:styleId="WW8Num44z5">
    <w:name w:val="WW8Num44z5"/>
    <w:rsid w:val="00D71CA3"/>
  </w:style>
  <w:style w:type="character" w:customStyle="1" w:styleId="WW8Num44z6">
    <w:name w:val="WW8Num44z6"/>
    <w:rsid w:val="00D71CA3"/>
  </w:style>
  <w:style w:type="character" w:customStyle="1" w:styleId="WW8Num44z7">
    <w:name w:val="WW8Num44z7"/>
    <w:rsid w:val="00D71CA3"/>
  </w:style>
  <w:style w:type="character" w:customStyle="1" w:styleId="WW8Num44z8">
    <w:name w:val="WW8Num44z8"/>
    <w:rsid w:val="00D71CA3"/>
  </w:style>
  <w:style w:type="character" w:customStyle="1" w:styleId="WW8Num45z0">
    <w:name w:val="WW8Num45z0"/>
    <w:rsid w:val="00D71CA3"/>
    <w:rPr>
      <w:rFonts w:ascii="Symbol" w:hAnsi="Symbol" w:cs="Symbol"/>
    </w:rPr>
  </w:style>
  <w:style w:type="character" w:customStyle="1" w:styleId="WW8Num45z1">
    <w:name w:val="WW8Num45z1"/>
    <w:rsid w:val="00D71CA3"/>
    <w:rPr>
      <w:rFonts w:ascii="Courier New" w:hAnsi="Courier New" w:cs="Courier New"/>
    </w:rPr>
  </w:style>
  <w:style w:type="character" w:customStyle="1" w:styleId="WW8Num45z2">
    <w:name w:val="WW8Num45z2"/>
    <w:rsid w:val="00D71CA3"/>
    <w:rPr>
      <w:rFonts w:ascii="Wingdings" w:hAnsi="Wingdings" w:cs="Wingdings"/>
    </w:rPr>
  </w:style>
  <w:style w:type="character" w:customStyle="1" w:styleId="WW8Num45z3">
    <w:name w:val="WW8Num45z3"/>
    <w:rsid w:val="00D71CA3"/>
  </w:style>
  <w:style w:type="character" w:customStyle="1" w:styleId="WW8Num45z4">
    <w:name w:val="WW8Num45z4"/>
    <w:rsid w:val="00D71CA3"/>
  </w:style>
  <w:style w:type="character" w:customStyle="1" w:styleId="WW8Num45z5">
    <w:name w:val="WW8Num45z5"/>
    <w:rsid w:val="00D71CA3"/>
  </w:style>
  <w:style w:type="character" w:customStyle="1" w:styleId="WW8Num45z6">
    <w:name w:val="WW8Num45z6"/>
    <w:rsid w:val="00D71CA3"/>
  </w:style>
  <w:style w:type="character" w:customStyle="1" w:styleId="WW8Num45z7">
    <w:name w:val="WW8Num45z7"/>
    <w:rsid w:val="00D71CA3"/>
  </w:style>
  <w:style w:type="character" w:customStyle="1" w:styleId="WW8Num45z8">
    <w:name w:val="WW8Num45z8"/>
    <w:rsid w:val="00D71CA3"/>
  </w:style>
  <w:style w:type="character" w:customStyle="1" w:styleId="WW8Num46z0">
    <w:name w:val="WW8Num46z0"/>
    <w:rsid w:val="00D71CA3"/>
  </w:style>
  <w:style w:type="character" w:customStyle="1" w:styleId="WW8Num46z1">
    <w:name w:val="WW8Num46z1"/>
    <w:rsid w:val="00D71CA3"/>
    <w:rPr>
      <w:rFonts w:cs="Cambria"/>
      <w:b/>
    </w:rPr>
  </w:style>
  <w:style w:type="character" w:customStyle="1" w:styleId="WW8Num46z2">
    <w:name w:val="WW8Num46z2"/>
    <w:rsid w:val="00D71CA3"/>
  </w:style>
  <w:style w:type="character" w:customStyle="1" w:styleId="WW8Num46z3">
    <w:name w:val="WW8Num46z3"/>
    <w:rsid w:val="00D71CA3"/>
  </w:style>
  <w:style w:type="character" w:customStyle="1" w:styleId="WW8Num46z4">
    <w:name w:val="WW8Num46z4"/>
    <w:rsid w:val="00D71CA3"/>
  </w:style>
  <w:style w:type="character" w:customStyle="1" w:styleId="WW8Num46z5">
    <w:name w:val="WW8Num46z5"/>
    <w:rsid w:val="00D71CA3"/>
  </w:style>
  <w:style w:type="character" w:customStyle="1" w:styleId="WW8Num46z6">
    <w:name w:val="WW8Num46z6"/>
    <w:rsid w:val="00D71CA3"/>
  </w:style>
  <w:style w:type="character" w:customStyle="1" w:styleId="WW8Num46z7">
    <w:name w:val="WW8Num46z7"/>
    <w:rsid w:val="00D71CA3"/>
  </w:style>
  <w:style w:type="character" w:customStyle="1" w:styleId="WW8Num46z8">
    <w:name w:val="WW8Num46z8"/>
    <w:rsid w:val="00D71CA3"/>
  </w:style>
  <w:style w:type="character" w:customStyle="1" w:styleId="WW8Num47z0">
    <w:name w:val="WW8Num47z0"/>
    <w:rsid w:val="00D71CA3"/>
  </w:style>
  <w:style w:type="character" w:customStyle="1" w:styleId="WW8Num47z1">
    <w:name w:val="WW8Num47z1"/>
    <w:rsid w:val="00D71CA3"/>
    <w:rPr>
      <w:rFonts w:cs="Cambria"/>
      <w:b/>
      <w:sz w:val="24"/>
      <w:szCs w:val="24"/>
    </w:rPr>
  </w:style>
  <w:style w:type="character" w:customStyle="1" w:styleId="WW8Num47z2">
    <w:name w:val="WW8Num47z2"/>
    <w:rsid w:val="00D71CA3"/>
  </w:style>
  <w:style w:type="character" w:customStyle="1" w:styleId="WW8Num47z3">
    <w:name w:val="WW8Num47z3"/>
    <w:rsid w:val="00D71CA3"/>
  </w:style>
  <w:style w:type="character" w:customStyle="1" w:styleId="WW8Num47z4">
    <w:name w:val="WW8Num47z4"/>
    <w:rsid w:val="00D71CA3"/>
  </w:style>
  <w:style w:type="character" w:customStyle="1" w:styleId="WW8Num47z5">
    <w:name w:val="WW8Num47z5"/>
    <w:rsid w:val="00D71CA3"/>
  </w:style>
  <w:style w:type="character" w:customStyle="1" w:styleId="WW8Num47z6">
    <w:name w:val="WW8Num47z6"/>
    <w:rsid w:val="00D71CA3"/>
  </w:style>
  <w:style w:type="character" w:customStyle="1" w:styleId="WW8Num47z7">
    <w:name w:val="WW8Num47z7"/>
    <w:rsid w:val="00D71CA3"/>
  </w:style>
  <w:style w:type="character" w:customStyle="1" w:styleId="WW8Num47z8">
    <w:name w:val="WW8Num47z8"/>
    <w:rsid w:val="00D71CA3"/>
  </w:style>
  <w:style w:type="character" w:customStyle="1" w:styleId="WW8Num48z0">
    <w:name w:val="WW8Num48z0"/>
    <w:rsid w:val="00D71CA3"/>
    <w:rPr>
      <w:rFonts w:cs="Cambria"/>
    </w:rPr>
  </w:style>
  <w:style w:type="character" w:customStyle="1" w:styleId="WW8Num48z1">
    <w:name w:val="WW8Num48z1"/>
    <w:rsid w:val="00D71CA3"/>
    <w:rPr>
      <w:rFonts w:cs="Arial"/>
      <w:b/>
      <w:bCs w:val="0"/>
    </w:rPr>
  </w:style>
  <w:style w:type="character" w:customStyle="1" w:styleId="WW8Num48z2">
    <w:name w:val="WW8Num48z2"/>
    <w:rsid w:val="00D71CA3"/>
    <w:rPr>
      <w:rFonts w:cs="Arial"/>
    </w:rPr>
  </w:style>
  <w:style w:type="character" w:customStyle="1" w:styleId="WW8Num48z3">
    <w:name w:val="WW8Num48z3"/>
    <w:rsid w:val="00D71CA3"/>
  </w:style>
  <w:style w:type="character" w:customStyle="1" w:styleId="WW8Num48z4">
    <w:name w:val="WW8Num48z4"/>
    <w:rsid w:val="00D71CA3"/>
  </w:style>
  <w:style w:type="character" w:customStyle="1" w:styleId="WW8Num48z5">
    <w:name w:val="WW8Num48z5"/>
    <w:rsid w:val="00D71CA3"/>
  </w:style>
  <w:style w:type="character" w:customStyle="1" w:styleId="WW8Num48z6">
    <w:name w:val="WW8Num48z6"/>
    <w:rsid w:val="00D71CA3"/>
  </w:style>
  <w:style w:type="character" w:customStyle="1" w:styleId="WW8Num48z7">
    <w:name w:val="WW8Num48z7"/>
    <w:rsid w:val="00D71CA3"/>
  </w:style>
  <w:style w:type="character" w:customStyle="1" w:styleId="WW8Num48z8">
    <w:name w:val="WW8Num48z8"/>
    <w:rsid w:val="00D71CA3"/>
  </w:style>
  <w:style w:type="character" w:customStyle="1" w:styleId="WW8Num49z0">
    <w:name w:val="WW8Num49z0"/>
    <w:rsid w:val="00D71CA3"/>
    <w:rPr>
      <w:rFonts w:ascii="Cambria" w:hAnsi="Cambria" w:cs="Cambria"/>
      <w:b/>
      <w:i w:val="0"/>
      <w:sz w:val="24"/>
      <w:szCs w:val="24"/>
    </w:rPr>
  </w:style>
  <w:style w:type="character" w:customStyle="1" w:styleId="WW8Num49z1">
    <w:name w:val="WW8Num49z1"/>
    <w:rsid w:val="00D71CA3"/>
    <w:rPr>
      <w:rFonts w:cs="Cambria"/>
    </w:rPr>
  </w:style>
  <w:style w:type="character" w:customStyle="1" w:styleId="WW8Num49z2">
    <w:name w:val="WW8Num49z2"/>
    <w:rsid w:val="00D71CA3"/>
  </w:style>
  <w:style w:type="character" w:customStyle="1" w:styleId="WW8Num49z3">
    <w:name w:val="WW8Num49z3"/>
    <w:rsid w:val="00D71CA3"/>
  </w:style>
  <w:style w:type="character" w:customStyle="1" w:styleId="WW8Num49z4">
    <w:name w:val="WW8Num49z4"/>
    <w:rsid w:val="00D71CA3"/>
  </w:style>
  <w:style w:type="character" w:customStyle="1" w:styleId="WW8Num49z5">
    <w:name w:val="WW8Num49z5"/>
    <w:rsid w:val="00D71CA3"/>
  </w:style>
  <w:style w:type="character" w:customStyle="1" w:styleId="WW8Num49z6">
    <w:name w:val="WW8Num49z6"/>
    <w:rsid w:val="00D71CA3"/>
  </w:style>
  <w:style w:type="character" w:customStyle="1" w:styleId="WW8Num49z7">
    <w:name w:val="WW8Num49z7"/>
    <w:rsid w:val="00D71CA3"/>
  </w:style>
  <w:style w:type="character" w:customStyle="1" w:styleId="WW8Num49z8">
    <w:name w:val="WW8Num49z8"/>
    <w:rsid w:val="00D71CA3"/>
  </w:style>
  <w:style w:type="character" w:customStyle="1" w:styleId="WW8Num50z0">
    <w:name w:val="WW8Num50z0"/>
    <w:rsid w:val="00D71CA3"/>
    <w:rPr>
      <w:b w:val="0"/>
      <w:i/>
      <w:color w:val="000000"/>
      <w:sz w:val="24"/>
      <w:szCs w:val="24"/>
    </w:rPr>
  </w:style>
  <w:style w:type="character" w:customStyle="1" w:styleId="WW8Num50z1">
    <w:name w:val="WW8Num50z1"/>
    <w:rsid w:val="00D71CA3"/>
    <w:rPr>
      <w:rFonts w:cs="Cambria"/>
    </w:rPr>
  </w:style>
  <w:style w:type="character" w:customStyle="1" w:styleId="WW8Num51z0">
    <w:name w:val="WW8Num51z0"/>
    <w:rsid w:val="00D71CA3"/>
    <w:rPr>
      <w:b/>
      <w:bCs/>
    </w:rPr>
  </w:style>
  <w:style w:type="character" w:customStyle="1" w:styleId="WW8Num51z1">
    <w:name w:val="WW8Num51z1"/>
    <w:rsid w:val="00D71CA3"/>
    <w:rPr>
      <w:rFonts w:cs="Cambria"/>
    </w:rPr>
  </w:style>
  <w:style w:type="character" w:customStyle="1" w:styleId="WW8Num52z0">
    <w:name w:val="WW8Num52z0"/>
    <w:rsid w:val="00D71CA3"/>
    <w:rPr>
      <w:rFonts w:cs="Arial"/>
      <w:b/>
      <w:bCs/>
      <w:sz w:val="24"/>
      <w:szCs w:val="24"/>
    </w:rPr>
  </w:style>
  <w:style w:type="character" w:customStyle="1" w:styleId="WW8Num52z1">
    <w:name w:val="WW8Num52z1"/>
    <w:rsid w:val="00D71CA3"/>
  </w:style>
  <w:style w:type="character" w:customStyle="1" w:styleId="WW8Num52z2">
    <w:name w:val="WW8Num52z2"/>
    <w:rsid w:val="00D71CA3"/>
  </w:style>
  <w:style w:type="character" w:customStyle="1" w:styleId="WW8Num52z3">
    <w:name w:val="WW8Num52z3"/>
    <w:rsid w:val="00D71CA3"/>
  </w:style>
  <w:style w:type="character" w:customStyle="1" w:styleId="WW8Num52z4">
    <w:name w:val="WW8Num52z4"/>
    <w:rsid w:val="00D71CA3"/>
  </w:style>
  <w:style w:type="character" w:customStyle="1" w:styleId="WW8Num52z5">
    <w:name w:val="WW8Num52z5"/>
    <w:rsid w:val="00D71CA3"/>
  </w:style>
  <w:style w:type="character" w:customStyle="1" w:styleId="WW8Num52z6">
    <w:name w:val="WW8Num52z6"/>
    <w:rsid w:val="00D71CA3"/>
  </w:style>
  <w:style w:type="character" w:customStyle="1" w:styleId="WW8Num52z7">
    <w:name w:val="WW8Num52z7"/>
    <w:rsid w:val="00D71CA3"/>
  </w:style>
  <w:style w:type="character" w:customStyle="1" w:styleId="WW8Num52z8">
    <w:name w:val="WW8Num52z8"/>
    <w:rsid w:val="00D71CA3"/>
  </w:style>
  <w:style w:type="character" w:customStyle="1" w:styleId="WW8Num53z0">
    <w:name w:val="WW8Num53z0"/>
    <w:rsid w:val="00D71CA3"/>
    <w:rPr>
      <w:rFonts w:cs="Cambria"/>
    </w:rPr>
  </w:style>
  <w:style w:type="character" w:customStyle="1" w:styleId="WW8Num53z1">
    <w:name w:val="WW8Num53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53z2">
    <w:name w:val="WW8Num53z2"/>
    <w:rsid w:val="00D71CA3"/>
  </w:style>
  <w:style w:type="character" w:customStyle="1" w:styleId="WW8Num53z3">
    <w:name w:val="WW8Num53z3"/>
    <w:rsid w:val="00D71CA3"/>
  </w:style>
  <w:style w:type="character" w:customStyle="1" w:styleId="WW8Num54z0">
    <w:name w:val="WW8Num54z0"/>
    <w:rsid w:val="00D71CA3"/>
    <w:rPr>
      <w:rFonts w:ascii="Cambria" w:hAnsi="Cambria" w:cs="Cambria"/>
      <w:sz w:val="24"/>
      <w:szCs w:val="24"/>
    </w:rPr>
  </w:style>
  <w:style w:type="character" w:customStyle="1" w:styleId="WW8Num54z1">
    <w:name w:val="WW8Num54z1"/>
    <w:rsid w:val="00D71CA3"/>
    <w:rPr>
      <w:rFonts w:ascii="Cambria" w:hAnsi="Cambria" w:cs="Cambria"/>
      <w:i/>
      <w:iCs/>
      <w:color w:val="0070C0"/>
      <w:sz w:val="24"/>
      <w:szCs w:val="24"/>
    </w:rPr>
  </w:style>
  <w:style w:type="character" w:customStyle="1" w:styleId="WW8Num54z2">
    <w:name w:val="WW8Num54z2"/>
    <w:rsid w:val="00D71CA3"/>
  </w:style>
  <w:style w:type="character" w:customStyle="1" w:styleId="WW8Num55z0">
    <w:name w:val="WW8Num55z0"/>
    <w:rsid w:val="00D71CA3"/>
    <w:rPr>
      <w:rFonts w:ascii="Cambria" w:hAnsi="Cambria" w:cs="Cambria"/>
      <w:sz w:val="24"/>
      <w:szCs w:val="24"/>
    </w:rPr>
  </w:style>
  <w:style w:type="character" w:customStyle="1" w:styleId="WW8Num55z1">
    <w:name w:val="WW8Num55z1"/>
    <w:rsid w:val="00D71CA3"/>
  </w:style>
  <w:style w:type="character" w:customStyle="1" w:styleId="WW8Num55z2">
    <w:name w:val="WW8Num55z2"/>
    <w:rsid w:val="00D71CA3"/>
  </w:style>
  <w:style w:type="character" w:customStyle="1" w:styleId="WW8Num55z3">
    <w:name w:val="WW8Num55z3"/>
    <w:rsid w:val="00D71CA3"/>
  </w:style>
  <w:style w:type="character" w:customStyle="1" w:styleId="WW8Num55z4">
    <w:name w:val="WW8Num55z4"/>
    <w:rsid w:val="00D71CA3"/>
  </w:style>
  <w:style w:type="character" w:customStyle="1" w:styleId="WW8Num55z5">
    <w:name w:val="WW8Num55z5"/>
    <w:rsid w:val="00D71CA3"/>
  </w:style>
  <w:style w:type="character" w:customStyle="1" w:styleId="WW8Num55z6">
    <w:name w:val="WW8Num55z6"/>
    <w:rsid w:val="00D71CA3"/>
  </w:style>
  <w:style w:type="character" w:customStyle="1" w:styleId="WW8Num55z7">
    <w:name w:val="WW8Num55z7"/>
    <w:rsid w:val="00D71CA3"/>
  </w:style>
  <w:style w:type="character" w:customStyle="1" w:styleId="WW8Num55z8">
    <w:name w:val="WW8Num55z8"/>
    <w:rsid w:val="00D71CA3"/>
  </w:style>
  <w:style w:type="character" w:customStyle="1" w:styleId="WW8Num56z0">
    <w:name w:val="WW8Num56z0"/>
    <w:rsid w:val="00D71CA3"/>
    <w:rPr>
      <w:rFonts w:cs="Cambria"/>
    </w:rPr>
  </w:style>
  <w:style w:type="character" w:customStyle="1" w:styleId="WW8Num56z1">
    <w:name w:val="WW8Num56z1"/>
    <w:rsid w:val="00D71CA3"/>
    <w:rPr>
      <w:rFonts w:cs="Cambria"/>
    </w:rPr>
  </w:style>
  <w:style w:type="character" w:customStyle="1" w:styleId="WW8Num56z2">
    <w:name w:val="WW8Num56z2"/>
    <w:rsid w:val="00D71CA3"/>
  </w:style>
  <w:style w:type="character" w:customStyle="1" w:styleId="WW8Num56z3">
    <w:name w:val="WW8Num56z3"/>
    <w:rsid w:val="00D71CA3"/>
  </w:style>
  <w:style w:type="character" w:customStyle="1" w:styleId="WW8Num56z4">
    <w:name w:val="WW8Num56z4"/>
    <w:rsid w:val="00D71CA3"/>
  </w:style>
  <w:style w:type="character" w:customStyle="1" w:styleId="WW8Num56z5">
    <w:name w:val="WW8Num56z5"/>
    <w:rsid w:val="00D71CA3"/>
  </w:style>
  <w:style w:type="character" w:customStyle="1" w:styleId="WW8Num56z6">
    <w:name w:val="WW8Num56z6"/>
    <w:rsid w:val="00D71CA3"/>
  </w:style>
  <w:style w:type="character" w:customStyle="1" w:styleId="WW8Num56z7">
    <w:name w:val="WW8Num56z7"/>
    <w:rsid w:val="00D71CA3"/>
  </w:style>
  <w:style w:type="character" w:customStyle="1" w:styleId="WW8Num56z8">
    <w:name w:val="WW8Num56z8"/>
    <w:rsid w:val="00D71CA3"/>
  </w:style>
  <w:style w:type="character" w:customStyle="1" w:styleId="WW8Num57z0">
    <w:name w:val="WW8Num57z0"/>
    <w:rsid w:val="00D71CA3"/>
    <w:rPr>
      <w:color w:val="00000A"/>
    </w:rPr>
  </w:style>
  <w:style w:type="character" w:customStyle="1" w:styleId="WW8Num57z1">
    <w:name w:val="WW8Num57z1"/>
    <w:rsid w:val="00D71CA3"/>
    <w:rPr>
      <w:rFonts w:ascii="Cambria" w:hAnsi="Cambria" w:cs="Cambria"/>
      <w:b/>
      <w:bCs/>
      <w:i/>
      <w:color w:val="00000A"/>
      <w:sz w:val="24"/>
      <w:szCs w:val="24"/>
    </w:rPr>
  </w:style>
  <w:style w:type="character" w:customStyle="1" w:styleId="WW8Num57z2">
    <w:name w:val="WW8Num57z2"/>
    <w:rsid w:val="00D71CA3"/>
  </w:style>
  <w:style w:type="character" w:customStyle="1" w:styleId="WW8Num57z3">
    <w:name w:val="WW8Num57z3"/>
    <w:rsid w:val="00D71CA3"/>
    <w:rPr>
      <w:rFonts w:ascii="Symbol" w:hAnsi="Symbol" w:cs="Symbol"/>
    </w:rPr>
  </w:style>
  <w:style w:type="character" w:customStyle="1" w:styleId="WW8Num57z5">
    <w:name w:val="WW8Num57z5"/>
    <w:rsid w:val="00D71CA3"/>
    <w:rPr>
      <w:rFonts w:ascii="Wingdings" w:hAnsi="Wingdings" w:cs="Wingdings"/>
    </w:rPr>
  </w:style>
  <w:style w:type="character" w:customStyle="1" w:styleId="WW8Num58z0">
    <w:name w:val="WW8Num58z0"/>
    <w:rsid w:val="00D71CA3"/>
    <w:rPr>
      <w:color w:val="00000A"/>
    </w:rPr>
  </w:style>
  <w:style w:type="character" w:customStyle="1" w:styleId="WW8Num58z1">
    <w:name w:val="WW8Num58z1"/>
    <w:rsid w:val="00D71CA3"/>
    <w:rPr>
      <w:rFonts w:ascii="Cambria" w:hAnsi="Cambria" w:cs="Cambria"/>
      <w:b/>
      <w:bCs/>
      <w:color w:val="00000A"/>
      <w:sz w:val="24"/>
      <w:szCs w:val="24"/>
    </w:rPr>
  </w:style>
  <w:style w:type="character" w:customStyle="1" w:styleId="WW8Num58z2">
    <w:name w:val="WW8Num58z2"/>
    <w:rsid w:val="00D71CA3"/>
  </w:style>
  <w:style w:type="character" w:customStyle="1" w:styleId="WW8Num58z3">
    <w:name w:val="WW8Num58z3"/>
    <w:rsid w:val="00D71CA3"/>
  </w:style>
  <w:style w:type="character" w:customStyle="1" w:styleId="WW8Num58z4">
    <w:name w:val="WW8Num58z4"/>
    <w:rsid w:val="00D71CA3"/>
  </w:style>
  <w:style w:type="character" w:customStyle="1" w:styleId="WW8Num58z5">
    <w:name w:val="WW8Num58z5"/>
    <w:rsid w:val="00D71CA3"/>
  </w:style>
  <w:style w:type="character" w:customStyle="1" w:styleId="WW8Num58z6">
    <w:name w:val="WW8Num58z6"/>
    <w:rsid w:val="00D71CA3"/>
  </w:style>
  <w:style w:type="character" w:customStyle="1" w:styleId="WW8Num58z7">
    <w:name w:val="WW8Num58z7"/>
    <w:rsid w:val="00D71CA3"/>
  </w:style>
  <w:style w:type="character" w:customStyle="1" w:styleId="WW8Num58z8">
    <w:name w:val="WW8Num58z8"/>
    <w:rsid w:val="00D71CA3"/>
  </w:style>
  <w:style w:type="character" w:customStyle="1" w:styleId="WW8Num59z0">
    <w:name w:val="WW8Num59z0"/>
    <w:rsid w:val="00D71CA3"/>
    <w:rPr>
      <w:rFonts w:cs="Cambria"/>
    </w:rPr>
  </w:style>
  <w:style w:type="character" w:customStyle="1" w:styleId="WW8Num59z1">
    <w:name w:val="WW8Num59z1"/>
    <w:rsid w:val="00D71CA3"/>
  </w:style>
  <w:style w:type="character" w:customStyle="1" w:styleId="WW8Num59z2">
    <w:name w:val="WW8Num59z2"/>
    <w:rsid w:val="00D71CA3"/>
    <w:rPr>
      <w:bCs/>
      <w:i/>
      <w:color w:val="000000"/>
    </w:rPr>
  </w:style>
  <w:style w:type="character" w:customStyle="1" w:styleId="WW8Num59z3">
    <w:name w:val="WW8Num59z3"/>
    <w:rsid w:val="00D71CA3"/>
  </w:style>
  <w:style w:type="character" w:customStyle="1" w:styleId="WW8Num59z4">
    <w:name w:val="WW8Num59z4"/>
    <w:rsid w:val="00D71CA3"/>
  </w:style>
  <w:style w:type="character" w:customStyle="1" w:styleId="WW8Num59z5">
    <w:name w:val="WW8Num59z5"/>
    <w:rsid w:val="00D71CA3"/>
  </w:style>
  <w:style w:type="character" w:customStyle="1" w:styleId="WW8Num59z6">
    <w:name w:val="WW8Num59z6"/>
    <w:rsid w:val="00D71CA3"/>
  </w:style>
  <w:style w:type="character" w:customStyle="1" w:styleId="WW8Num59z7">
    <w:name w:val="WW8Num59z7"/>
    <w:rsid w:val="00D71CA3"/>
  </w:style>
  <w:style w:type="character" w:customStyle="1" w:styleId="WW8Num59z8">
    <w:name w:val="WW8Num59z8"/>
    <w:rsid w:val="00D71CA3"/>
  </w:style>
  <w:style w:type="character" w:customStyle="1" w:styleId="WW8Num60z0">
    <w:name w:val="WW8Num60z0"/>
    <w:rsid w:val="00D71CA3"/>
    <w:rPr>
      <w:rFonts w:ascii="Times New Roman" w:hAnsi="Times New Roman" w:cs="Times New Roman"/>
      <w:color w:val="00000A"/>
    </w:rPr>
  </w:style>
  <w:style w:type="character" w:customStyle="1" w:styleId="WW8Num60z1">
    <w:name w:val="WW8Num60z1"/>
    <w:rsid w:val="00D71CA3"/>
    <w:rPr>
      <w:rFonts w:ascii="Courier New" w:hAnsi="Courier New" w:cs="Courier New"/>
    </w:rPr>
  </w:style>
  <w:style w:type="character" w:customStyle="1" w:styleId="WW8Num61z0">
    <w:name w:val="WW8Num61z0"/>
    <w:rsid w:val="00D71CA3"/>
    <w:rPr>
      <w:rFonts w:cs="Times New Roman"/>
    </w:rPr>
  </w:style>
  <w:style w:type="character" w:customStyle="1" w:styleId="WW8Num61z1">
    <w:name w:val="WW8Num61z1"/>
    <w:rsid w:val="00D71CA3"/>
    <w:rPr>
      <w:rFonts w:cs="Times New Roman"/>
      <w:b/>
      <w:sz w:val="24"/>
      <w:szCs w:val="24"/>
    </w:rPr>
  </w:style>
  <w:style w:type="character" w:customStyle="1" w:styleId="WW8Num62z0">
    <w:name w:val="WW8Num62z0"/>
    <w:rsid w:val="00D71CA3"/>
    <w:rPr>
      <w:rFonts w:eastAsia="Times New Roman" w:cs="Arial"/>
      <w:b w:val="0"/>
      <w:bCs/>
      <w:i/>
      <w:iCs/>
      <w:color w:val="000000"/>
    </w:rPr>
  </w:style>
  <w:style w:type="character" w:customStyle="1" w:styleId="WW8Num62z1">
    <w:name w:val="WW8Num62z1"/>
    <w:rsid w:val="00D71CA3"/>
  </w:style>
  <w:style w:type="character" w:customStyle="1" w:styleId="WW8Num62z2">
    <w:name w:val="WW8Num62z2"/>
    <w:rsid w:val="00D71CA3"/>
  </w:style>
  <w:style w:type="character" w:customStyle="1" w:styleId="WW8Num62z3">
    <w:name w:val="WW8Num62z3"/>
    <w:rsid w:val="00D71CA3"/>
  </w:style>
  <w:style w:type="character" w:customStyle="1" w:styleId="WW8Num62z4">
    <w:name w:val="WW8Num62z4"/>
    <w:rsid w:val="00D71CA3"/>
  </w:style>
  <w:style w:type="character" w:customStyle="1" w:styleId="WW8Num62z5">
    <w:name w:val="WW8Num62z5"/>
    <w:rsid w:val="00D71CA3"/>
  </w:style>
  <w:style w:type="character" w:customStyle="1" w:styleId="WW8Num62z6">
    <w:name w:val="WW8Num62z6"/>
    <w:rsid w:val="00D71CA3"/>
  </w:style>
  <w:style w:type="character" w:customStyle="1" w:styleId="WW8Num62z7">
    <w:name w:val="WW8Num62z7"/>
    <w:rsid w:val="00D71CA3"/>
  </w:style>
  <w:style w:type="character" w:customStyle="1" w:styleId="WW8Num62z8">
    <w:name w:val="WW8Num62z8"/>
    <w:rsid w:val="00D71CA3"/>
  </w:style>
  <w:style w:type="character" w:customStyle="1" w:styleId="WW8Num63z0">
    <w:name w:val="WW8Num63z0"/>
    <w:rsid w:val="00D71CA3"/>
    <w:rPr>
      <w:rFonts w:eastAsia="Times New Roman" w:cs="Arial"/>
      <w:b w:val="0"/>
      <w:bCs w:val="0"/>
    </w:rPr>
  </w:style>
  <w:style w:type="character" w:customStyle="1" w:styleId="WW8Num63z1">
    <w:name w:val="WW8Num63z1"/>
    <w:rsid w:val="00D71CA3"/>
  </w:style>
  <w:style w:type="character" w:customStyle="1" w:styleId="WW8Num63z2">
    <w:name w:val="WW8Num63z2"/>
    <w:rsid w:val="00D71CA3"/>
  </w:style>
  <w:style w:type="character" w:customStyle="1" w:styleId="WW8Num63z3">
    <w:name w:val="WW8Num63z3"/>
    <w:rsid w:val="00D71CA3"/>
  </w:style>
  <w:style w:type="character" w:customStyle="1" w:styleId="WW8Num63z4">
    <w:name w:val="WW8Num63z4"/>
    <w:rsid w:val="00D71CA3"/>
  </w:style>
  <w:style w:type="character" w:customStyle="1" w:styleId="WW8Num63z5">
    <w:name w:val="WW8Num63z5"/>
    <w:rsid w:val="00D71CA3"/>
  </w:style>
  <w:style w:type="character" w:customStyle="1" w:styleId="WW8Num63z6">
    <w:name w:val="WW8Num63z6"/>
    <w:rsid w:val="00D71CA3"/>
  </w:style>
  <w:style w:type="character" w:customStyle="1" w:styleId="WW8Num63z7">
    <w:name w:val="WW8Num63z7"/>
    <w:rsid w:val="00D71CA3"/>
  </w:style>
  <w:style w:type="character" w:customStyle="1" w:styleId="WW8Num63z8">
    <w:name w:val="WW8Num63z8"/>
    <w:rsid w:val="00D71CA3"/>
  </w:style>
  <w:style w:type="character" w:customStyle="1" w:styleId="WW8Num64z0">
    <w:name w:val="WW8Num64z0"/>
    <w:rsid w:val="00D71CA3"/>
    <w:rPr>
      <w:rFonts w:eastAsia="SimSun" w:cs="Helvetica"/>
      <w:bCs/>
      <w:color w:val="000000"/>
    </w:rPr>
  </w:style>
  <w:style w:type="character" w:customStyle="1" w:styleId="WW8Num64z1">
    <w:name w:val="WW8Num64z1"/>
    <w:rsid w:val="00D71CA3"/>
    <w:rPr>
      <w:rFonts w:ascii="Courier New" w:hAnsi="Courier New" w:cs="Courier New"/>
    </w:rPr>
  </w:style>
  <w:style w:type="character" w:customStyle="1" w:styleId="WW8Num64z2">
    <w:name w:val="WW8Num64z2"/>
    <w:rsid w:val="00D71CA3"/>
  </w:style>
  <w:style w:type="character" w:customStyle="1" w:styleId="WW8Num64z3">
    <w:name w:val="WW8Num64z3"/>
    <w:rsid w:val="00D71CA3"/>
    <w:rPr>
      <w:rFonts w:ascii="Symbol" w:hAnsi="Symbol" w:cs="Symbol"/>
    </w:rPr>
  </w:style>
  <w:style w:type="character" w:customStyle="1" w:styleId="WW8Num64z4">
    <w:name w:val="WW8Num64z4"/>
    <w:rsid w:val="00D71CA3"/>
  </w:style>
  <w:style w:type="character" w:customStyle="1" w:styleId="WW8Num64z5">
    <w:name w:val="WW8Num64z5"/>
    <w:rsid w:val="00D71CA3"/>
    <w:rPr>
      <w:rFonts w:ascii="Wingdings" w:hAnsi="Wingdings" w:cs="Wingdings"/>
    </w:rPr>
  </w:style>
  <w:style w:type="character" w:customStyle="1" w:styleId="WW8Num64z6">
    <w:name w:val="WW8Num64z6"/>
    <w:rsid w:val="00D71CA3"/>
  </w:style>
  <w:style w:type="character" w:customStyle="1" w:styleId="WW8Num64z7">
    <w:name w:val="WW8Num64z7"/>
    <w:rsid w:val="00D71CA3"/>
  </w:style>
  <w:style w:type="character" w:customStyle="1" w:styleId="WW8Num64z8">
    <w:name w:val="WW8Num64z8"/>
    <w:rsid w:val="00D71CA3"/>
  </w:style>
  <w:style w:type="character" w:customStyle="1" w:styleId="WW8Num65z0">
    <w:name w:val="WW8Num65z0"/>
    <w:rsid w:val="00D71CA3"/>
  </w:style>
  <w:style w:type="character" w:customStyle="1" w:styleId="WW8Num65z1">
    <w:name w:val="WW8Num65z1"/>
    <w:rsid w:val="00D71CA3"/>
    <w:rPr>
      <w:rFonts w:ascii="Cambria" w:hAnsi="Cambria" w:cs="Cambria"/>
      <w:sz w:val="24"/>
      <w:szCs w:val="24"/>
    </w:rPr>
  </w:style>
  <w:style w:type="character" w:customStyle="1" w:styleId="WW8Num65z2">
    <w:name w:val="WW8Num65z2"/>
    <w:rsid w:val="00D71CA3"/>
  </w:style>
  <w:style w:type="character" w:customStyle="1" w:styleId="WW8Num65z3">
    <w:name w:val="WW8Num65z3"/>
    <w:rsid w:val="00D71CA3"/>
  </w:style>
  <w:style w:type="character" w:customStyle="1" w:styleId="WW8Num65z4">
    <w:name w:val="WW8Num65z4"/>
    <w:rsid w:val="00D71CA3"/>
  </w:style>
  <w:style w:type="character" w:customStyle="1" w:styleId="WW8Num65z5">
    <w:name w:val="WW8Num65z5"/>
    <w:rsid w:val="00D71CA3"/>
  </w:style>
  <w:style w:type="character" w:customStyle="1" w:styleId="WW8Num65z6">
    <w:name w:val="WW8Num65z6"/>
    <w:rsid w:val="00D71CA3"/>
  </w:style>
  <w:style w:type="character" w:customStyle="1" w:styleId="WW8Num65z7">
    <w:name w:val="WW8Num65z7"/>
    <w:rsid w:val="00D71CA3"/>
  </w:style>
  <w:style w:type="character" w:customStyle="1" w:styleId="WW8Num65z8">
    <w:name w:val="WW8Num65z8"/>
    <w:rsid w:val="00D71CA3"/>
  </w:style>
  <w:style w:type="character" w:customStyle="1" w:styleId="WW8Num66z0">
    <w:name w:val="WW8Num66z0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66z1">
    <w:name w:val="WW8Num66z1"/>
    <w:rsid w:val="00D71CA3"/>
  </w:style>
  <w:style w:type="character" w:customStyle="1" w:styleId="WW8Num66z2">
    <w:name w:val="WW8Num66z2"/>
    <w:rsid w:val="00D71CA3"/>
  </w:style>
  <w:style w:type="character" w:customStyle="1" w:styleId="WW8Num66z3">
    <w:name w:val="WW8Num66z3"/>
    <w:rsid w:val="00D71CA3"/>
  </w:style>
  <w:style w:type="character" w:customStyle="1" w:styleId="WW8Num66z4">
    <w:name w:val="WW8Num66z4"/>
    <w:rsid w:val="00D71CA3"/>
  </w:style>
  <w:style w:type="character" w:customStyle="1" w:styleId="WW8Num66z5">
    <w:name w:val="WW8Num66z5"/>
    <w:rsid w:val="00D71CA3"/>
  </w:style>
  <w:style w:type="character" w:customStyle="1" w:styleId="WW8Num66z6">
    <w:name w:val="WW8Num66z6"/>
    <w:rsid w:val="00D71CA3"/>
  </w:style>
  <w:style w:type="character" w:customStyle="1" w:styleId="WW8Num66z7">
    <w:name w:val="WW8Num66z7"/>
    <w:rsid w:val="00D71CA3"/>
  </w:style>
  <w:style w:type="character" w:customStyle="1" w:styleId="WW8Num66z8">
    <w:name w:val="WW8Num66z8"/>
    <w:rsid w:val="00D71CA3"/>
  </w:style>
  <w:style w:type="character" w:customStyle="1" w:styleId="WW8Num67z0">
    <w:name w:val="WW8Num67z0"/>
    <w:rsid w:val="00D71CA3"/>
    <w:rPr>
      <w:rFonts w:ascii="Symbol" w:hAnsi="Symbol" w:cs="OpenSymbol"/>
    </w:rPr>
  </w:style>
  <w:style w:type="character" w:customStyle="1" w:styleId="WW8Num67z1">
    <w:name w:val="WW8Num67z1"/>
    <w:rsid w:val="00D71CA3"/>
    <w:rPr>
      <w:rFonts w:ascii="OpenSymbol" w:hAnsi="OpenSymbol" w:cs="OpenSymbol"/>
    </w:rPr>
  </w:style>
  <w:style w:type="character" w:customStyle="1" w:styleId="WW8Num67z2">
    <w:name w:val="WW8Num67z2"/>
    <w:rsid w:val="00D71CA3"/>
  </w:style>
  <w:style w:type="character" w:customStyle="1" w:styleId="WW8Num67z3">
    <w:name w:val="WW8Num67z3"/>
    <w:rsid w:val="00D71CA3"/>
  </w:style>
  <w:style w:type="character" w:customStyle="1" w:styleId="WW8Num67z4">
    <w:name w:val="WW8Num67z4"/>
    <w:rsid w:val="00D71CA3"/>
  </w:style>
  <w:style w:type="character" w:customStyle="1" w:styleId="WW8Num67z5">
    <w:name w:val="WW8Num67z5"/>
    <w:rsid w:val="00D71CA3"/>
  </w:style>
  <w:style w:type="character" w:customStyle="1" w:styleId="WW8Num67z6">
    <w:name w:val="WW8Num67z6"/>
    <w:rsid w:val="00D71CA3"/>
  </w:style>
  <w:style w:type="character" w:customStyle="1" w:styleId="WW8Num67z7">
    <w:name w:val="WW8Num67z7"/>
    <w:rsid w:val="00D71CA3"/>
  </w:style>
  <w:style w:type="character" w:customStyle="1" w:styleId="WW8Num67z8">
    <w:name w:val="WW8Num67z8"/>
    <w:rsid w:val="00D71CA3"/>
  </w:style>
  <w:style w:type="character" w:customStyle="1" w:styleId="WW8Num68z0">
    <w:name w:val="WW8Num68z0"/>
    <w:rsid w:val="00D71CA3"/>
    <w:rPr>
      <w:rFonts w:ascii="Symbol" w:hAnsi="Symbol" w:cs="OpenSymbol"/>
    </w:rPr>
  </w:style>
  <w:style w:type="character" w:customStyle="1" w:styleId="WW8Num68z1">
    <w:name w:val="WW8Num68z1"/>
    <w:rsid w:val="00D71CA3"/>
    <w:rPr>
      <w:rFonts w:ascii="OpenSymbol" w:hAnsi="OpenSymbol" w:cs="OpenSymbol"/>
    </w:rPr>
  </w:style>
  <w:style w:type="character" w:customStyle="1" w:styleId="WW8Num68z3">
    <w:name w:val="WW8Num68z3"/>
    <w:rsid w:val="00D71CA3"/>
    <w:rPr>
      <w:rFonts w:ascii="Symbol" w:hAnsi="Symbol" w:cs="OpenSymbol"/>
    </w:rPr>
  </w:style>
  <w:style w:type="character" w:customStyle="1" w:styleId="WW8Num69z0">
    <w:name w:val="WW8Num69z0"/>
    <w:rsid w:val="00D71CA3"/>
    <w:rPr>
      <w:rFonts w:ascii="Symbol" w:hAnsi="Symbol" w:cs="OpenSymbol"/>
      <w:lang w:val="en-US"/>
    </w:rPr>
  </w:style>
  <w:style w:type="character" w:customStyle="1" w:styleId="WW8Num69z1">
    <w:name w:val="WW8Num69z1"/>
    <w:rsid w:val="00D71CA3"/>
    <w:rPr>
      <w:rFonts w:ascii="OpenSymbol" w:hAnsi="OpenSymbol" w:cs="OpenSymbol"/>
    </w:rPr>
  </w:style>
  <w:style w:type="character" w:customStyle="1" w:styleId="WW8Num70z0">
    <w:name w:val="WW8Num70z0"/>
    <w:rsid w:val="00D71CA3"/>
  </w:style>
  <w:style w:type="character" w:customStyle="1" w:styleId="WW8Num70z1">
    <w:name w:val="WW8Num70z1"/>
    <w:rsid w:val="00D71CA3"/>
  </w:style>
  <w:style w:type="character" w:customStyle="1" w:styleId="WW8Num70z2">
    <w:name w:val="WW8Num70z2"/>
    <w:rsid w:val="00D71CA3"/>
  </w:style>
  <w:style w:type="character" w:customStyle="1" w:styleId="WW8Num70z3">
    <w:name w:val="WW8Num70z3"/>
    <w:rsid w:val="00D71CA3"/>
  </w:style>
  <w:style w:type="character" w:customStyle="1" w:styleId="WW8Num70z4">
    <w:name w:val="WW8Num70z4"/>
    <w:rsid w:val="00D71CA3"/>
  </w:style>
  <w:style w:type="character" w:customStyle="1" w:styleId="WW8Num70z5">
    <w:name w:val="WW8Num70z5"/>
    <w:rsid w:val="00D71CA3"/>
  </w:style>
  <w:style w:type="character" w:customStyle="1" w:styleId="WW8Num70z6">
    <w:name w:val="WW8Num70z6"/>
    <w:rsid w:val="00D71CA3"/>
  </w:style>
  <w:style w:type="character" w:customStyle="1" w:styleId="WW8Num70z7">
    <w:name w:val="WW8Num70z7"/>
    <w:rsid w:val="00D71CA3"/>
  </w:style>
  <w:style w:type="character" w:customStyle="1" w:styleId="WW8Num70z8">
    <w:name w:val="WW8Num70z8"/>
    <w:rsid w:val="00D71CA3"/>
  </w:style>
  <w:style w:type="character" w:customStyle="1" w:styleId="WW8Num3z3">
    <w:name w:val="WW8Num3z3"/>
    <w:rsid w:val="00D71CA3"/>
    <w:rPr>
      <w:rFonts w:cs="Times New Roman"/>
      <w:b w:val="0"/>
    </w:rPr>
  </w:style>
  <w:style w:type="character" w:customStyle="1" w:styleId="WW8Num41z2">
    <w:name w:val="WW8Num41z2"/>
    <w:rsid w:val="00D71CA3"/>
    <w:rPr>
      <w:rFonts w:cs="Cambria"/>
    </w:rPr>
  </w:style>
  <w:style w:type="character" w:customStyle="1" w:styleId="WW8Num2z1">
    <w:name w:val="WW8Num2z1"/>
    <w:rsid w:val="00D71CA3"/>
    <w:rPr>
      <w:rFonts w:cs="Arial"/>
      <w:b/>
      <w:i w:val="0"/>
      <w:color w:val="00000A"/>
      <w:sz w:val="24"/>
      <w:szCs w:val="24"/>
    </w:rPr>
  </w:style>
  <w:style w:type="character" w:customStyle="1" w:styleId="WW8Num25z4">
    <w:name w:val="WW8Num25z4"/>
    <w:rsid w:val="00D71CA3"/>
  </w:style>
  <w:style w:type="character" w:customStyle="1" w:styleId="WW8Num25z6">
    <w:name w:val="WW8Num25z6"/>
    <w:rsid w:val="00D71CA3"/>
  </w:style>
  <w:style w:type="character" w:customStyle="1" w:styleId="WW8Num25z7">
    <w:name w:val="WW8Num25z7"/>
    <w:rsid w:val="00D71CA3"/>
  </w:style>
  <w:style w:type="character" w:customStyle="1" w:styleId="WW8Num25z8">
    <w:name w:val="WW8Num25z8"/>
    <w:rsid w:val="00D71CA3"/>
  </w:style>
  <w:style w:type="character" w:customStyle="1" w:styleId="WW8Num26z2">
    <w:name w:val="WW8Num26z2"/>
    <w:rsid w:val="00D71CA3"/>
    <w:rPr>
      <w:rFonts w:ascii="Wingdings" w:hAnsi="Wingdings" w:cs="Wingdings"/>
    </w:rPr>
  </w:style>
  <w:style w:type="character" w:customStyle="1" w:styleId="WW8Num29z2">
    <w:name w:val="WW8Num29z2"/>
    <w:rsid w:val="00D71CA3"/>
  </w:style>
  <w:style w:type="character" w:customStyle="1" w:styleId="WW8Num29z3">
    <w:name w:val="WW8Num29z3"/>
    <w:rsid w:val="00D71CA3"/>
    <w:rPr>
      <w:rFonts w:ascii="Symbol" w:hAnsi="Symbol" w:cs="Symbol"/>
    </w:rPr>
  </w:style>
  <w:style w:type="character" w:customStyle="1" w:styleId="WW8Num29z5">
    <w:name w:val="WW8Num29z5"/>
    <w:rsid w:val="00D71CA3"/>
    <w:rPr>
      <w:rFonts w:ascii="Wingdings" w:hAnsi="Wingdings" w:cs="Wingdings"/>
    </w:rPr>
  </w:style>
  <w:style w:type="character" w:customStyle="1" w:styleId="WW8Num38z3">
    <w:name w:val="WW8Num38z3"/>
    <w:rsid w:val="00D71CA3"/>
  </w:style>
  <w:style w:type="character" w:customStyle="1" w:styleId="WW8Num38z4">
    <w:name w:val="WW8Num38z4"/>
    <w:rsid w:val="00D71CA3"/>
  </w:style>
  <w:style w:type="character" w:customStyle="1" w:styleId="WW8Num38z5">
    <w:name w:val="WW8Num38z5"/>
    <w:rsid w:val="00D71CA3"/>
  </w:style>
  <w:style w:type="character" w:customStyle="1" w:styleId="WW8Num38z6">
    <w:name w:val="WW8Num38z6"/>
    <w:rsid w:val="00D71CA3"/>
  </w:style>
  <w:style w:type="character" w:customStyle="1" w:styleId="WW8Num38z7">
    <w:name w:val="WW8Num38z7"/>
    <w:rsid w:val="00D71CA3"/>
  </w:style>
  <w:style w:type="character" w:customStyle="1" w:styleId="WW8Num38z8">
    <w:name w:val="WW8Num38z8"/>
    <w:rsid w:val="00D71CA3"/>
  </w:style>
  <w:style w:type="character" w:customStyle="1" w:styleId="WW8Num50z2">
    <w:name w:val="WW8Num50z2"/>
    <w:rsid w:val="00D71CA3"/>
  </w:style>
  <w:style w:type="character" w:customStyle="1" w:styleId="WW8Num50z3">
    <w:name w:val="WW8Num50z3"/>
    <w:rsid w:val="00D71CA3"/>
  </w:style>
  <w:style w:type="character" w:customStyle="1" w:styleId="WW8Num50z4">
    <w:name w:val="WW8Num50z4"/>
    <w:rsid w:val="00D71CA3"/>
  </w:style>
  <w:style w:type="character" w:customStyle="1" w:styleId="WW8Num50z5">
    <w:name w:val="WW8Num50z5"/>
    <w:rsid w:val="00D71CA3"/>
  </w:style>
  <w:style w:type="character" w:customStyle="1" w:styleId="WW8Num50z6">
    <w:name w:val="WW8Num50z6"/>
    <w:rsid w:val="00D71CA3"/>
  </w:style>
  <w:style w:type="character" w:customStyle="1" w:styleId="WW8Num50z7">
    <w:name w:val="WW8Num50z7"/>
    <w:rsid w:val="00D71CA3"/>
  </w:style>
  <w:style w:type="character" w:customStyle="1" w:styleId="WW8Num50z8">
    <w:name w:val="WW8Num50z8"/>
    <w:rsid w:val="00D71CA3"/>
  </w:style>
  <w:style w:type="character" w:customStyle="1" w:styleId="WW8Num51z2">
    <w:name w:val="WW8Num51z2"/>
    <w:rsid w:val="00D71CA3"/>
  </w:style>
  <w:style w:type="character" w:customStyle="1" w:styleId="WW8Num51z3">
    <w:name w:val="WW8Num51z3"/>
    <w:rsid w:val="00D71CA3"/>
  </w:style>
  <w:style w:type="character" w:customStyle="1" w:styleId="WW8Num51z4">
    <w:name w:val="WW8Num51z4"/>
    <w:rsid w:val="00D71CA3"/>
  </w:style>
  <w:style w:type="character" w:customStyle="1" w:styleId="WW8Num51z5">
    <w:name w:val="WW8Num51z5"/>
    <w:rsid w:val="00D71CA3"/>
  </w:style>
  <w:style w:type="character" w:customStyle="1" w:styleId="WW8Num51z6">
    <w:name w:val="WW8Num51z6"/>
    <w:rsid w:val="00D71CA3"/>
  </w:style>
  <w:style w:type="character" w:customStyle="1" w:styleId="WW8Num51z7">
    <w:name w:val="WW8Num51z7"/>
    <w:rsid w:val="00D71CA3"/>
  </w:style>
  <w:style w:type="character" w:customStyle="1" w:styleId="WW8Num51z8">
    <w:name w:val="WW8Num51z8"/>
    <w:rsid w:val="00D71CA3"/>
  </w:style>
  <w:style w:type="character" w:customStyle="1" w:styleId="WW8Num53z4">
    <w:name w:val="WW8Num53z4"/>
    <w:rsid w:val="00D71CA3"/>
  </w:style>
  <w:style w:type="character" w:customStyle="1" w:styleId="WW8Num53z5">
    <w:name w:val="WW8Num53z5"/>
    <w:rsid w:val="00D71CA3"/>
  </w:style>
  <w:style w:type="character" w:customStyle="1" w:styleId="WW8Num53z6">
    <w:name w:val="WW8Num53z6"/>
    <w:rsid w:val="00D71CA3"/>
  </w:style>
  <w:style w:type="character" w:customStyle="1" w:styleId="WW8Num53z7">
    <w:name w:val="WW8Num53z7"/>
    <w:rsid w:val="00D71CA3"/>
  </w:style>
  <w:style w:type="character" w:customStyle="1" w:styleId="WW8Num53z8">
    <w:name w:val="WW8Num53z8"/>
    <w:rsid w:val="00D71CA3"/>
  </w:style>
  <w:style w:type="character" w:customStyle="1" w:styleId="WW8Num54z3">
    <w:name w:val="WW8Num54z3"/>
    <w:rsid w:val="00D71CA3"/>
  </w:style>
  <w:style w:type="character" w:customStyle="1" w:styleId="WW8Num54z4">
    <w:name w:val="WW8Num54z4"/>
    <w:rsid w:val="00D71CA3"/>
  </w:style>
  <w:style w:type="character" w:customStyle="1" w:styleId="WW8Num54z5">
    <w:name w:val="WW8Num54z5"/>
    <w:rsid w:val="00D71CA3"/>
  </w:style>
  <w:style w:type="character" w:customStyle="1" w:styleId="WW8Num54z6">
    <w:name w:val="WW8Num54z6"/>
    <w:rsid w:val="00D71CA3"/>
  </w:style>
  <w:style w:type="character" w:customStyle="1" w:styleId="WW8Num54z7">
    <w:name w:val="WW8Num54z7"/>
    <w:rsid w:val="00D71CA3"/>
  </w:style>
  <w:style w:type="character" w:customStyle="1" w:styleId="WW8Num54z8">
    <w:name w:val="WW8Num54z8"/>
    <w:rsid w:val="00D71CA3"/>
  </w:style>
  <w:style w:type="character" w:customStyle="1" w:styleId="WW8Num60z2">
    <w:name w:val="WW8Num60z2"/>
    <w:rsid w:val="00D71CA3"/>
    <w:rPr>
      <w:rFonts w:ascii="Wingdings" w:hAnsi="Wingdings" w:cs="Wingdings"/>
    </w:rPr>
  </w:style>
  <w:style w:type="character" w:customStyle="1" w:styleId="WW8Num60z3">
    <w:name w:val="WW8Num60z3"/>
    <w:rsid w:val="00D71CA3"/>
    <w:rPr>
      <w:rFonts w:ascii="Symbol" w:hAnsi="Symbol" w:cs="Symbol"/>
    </w:rPr>
  </w:style>
  <w:style w:type="character" w:customStyle="1" w:styleId="WW8Num61z2">
    <w:name w:val="WW8Num61z2"/>
    <w:rsid w:val="00D71CA3"/>
    <w:rPr>
      <w:rFonts w:cs="Times New Roman"/>
      <w:b w:val="0"/>
    </w:rPr>
  </w:style>
  <w:style w:type="character" w:customStyle="1" w:styleId="Domylnaczcionkaakapitu1">
    <w:name w:val="Domyślna czcionka akapitu1"/>
    <w:rsid w:val="00D71CA3"/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uiPriority w:val="34"/>
    <w:qFormat/>
    <w:rsid w:val="00D71CA3"/>
    <w:rPr>
      <w:rFonts w:ascii="Calibri" w:eastAsia="SimSun" w:hAnsi="Calibri" w:cs="Calibri"/>
      <w:sz w:val="20"/>
    </w:rPr>
  </w:style>
  <w:style w:type="character" w:customStyle="1" w:styleId="FontStyle33">
    <w:name w:val="Font Style33"/>
    <w:rsid w:val="00D71CA3"/>
    <w:rPr>
      <w:rFonts w:ascii="Times New Roman" w:hAnsi="Times New Roman" w:cs="Times New Roman"/>
      <w:sz w:val="22"/>
    </w:rPr>
  </w:style>
  <w:style w:type="character" w:customStyle="1" w:styleId="UyteHipercze1">
    <w:name w:val="UżyteHiperłącze1"/>
    <w:rsid w:val="00D71CA3"/>
    <w:rPr>
      <w:rFonts w:cs="Times New Roman"/>
      <w:color w:val="954F72"/>
      <w:u w:val="single"/>
    </w:rPr>
  </w:style>
  <w:style w:type="character" w:customStyle="1" w:styleId="TekstpodstawowyZnak">
    <w:name w:val="Tekst podstawowy Znak"/>
    <w:rsid w:val="00D71CA3"/>
    <w:rPr>
      <w:rFonts w:ascii="Times New Roman" w:hAnsi="Times New Roman" w:cs="Times New Roman"/>
      <w:b/>
      <w:sz w:val="20"/>
    </w:rPr>
  </w:style>
  <w:style w:type="character" w:customStyle="1" w:styleId="Listanumerowana3Znak">
    <w:name w:val="Lista numerowana 3 Znak"/>
    <w:rsid w:val="00D71CA3"/>
    <w:rPr>
      <w:rFonts w:ascii="Times" w:eastAsia="Times New Roman" w:hAnsi="Times" w:cs="Times"/>
    </w:rPr>
  </w:style>
  <w:style w:type="character" w:customStyle="1" w:styleId="TekstdymkaZnak">
    <w:name w:val="Tekst dymka Znak"/>
    <w:rsid w:val="00D71CA3"/>
    <w:rPr>
      <w:rFonts w:ascii="Tahoma" w:hAnsi="Tahoma" w:cs="Times New Roman"/>
      <w:sz w:val="16"/>
    </w:rPr>
  </w:style>
  <w:style w:type="character" w:customStyle="1" w:styleId="Odwoaniedokomentarza1">
    <w:name w:val="Odwołanie do komentarza1"/>
    <w:rsid w:val="00D71CA3"/>
    <w:rPr>
      <w:rFonts w:cs="Times New Roman"/>
      <w:sz w:val="16"/>
    </w:rPr>
  </w:style>
  <w:style w:type="character" w:customStyle="1" w:styleId="alb">
    <w:name w:val="a_lb"/>
    <w:qFormat/>
    <w:rsid w:val="00D71CA3"/>
    <w:rPr>
      <w:rFonts w:cs="Times New Roman"/>
    </w:rPr>
  </w:style>
  <w:style w:type="character" w:customStyle="1" w:styleId="TekstprzypisudolnegoZnak">
    <w:name w:val="Tekst przypisu dolnego Znak"/>
    <w:uiPriority w:val="99"/>
    <w:qFormat/>
    <w:rsid w:val="00D71CA3"/>
    <w:rPr>
      <w:rFonts w:ascii="Times New Roman" w:hAnsi="Times New Roman" w:cs="Times New Roman"/>
      <w:sz w:val="20"/>
    </w:rPr>
  </w:style>
  <w:style w:type="character" w:customStyle="1" w:styleId="Odwoanieprzypisudolnego1">
    <w:name w:val="Odwołanie przypisu dolnego1"/>
    <w:rsid w:val="00D71CA3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rsid w:val="00D71CA3"/>
    <w:rPr>
      <w:rFonts w:ascii="Courier New" w:eastAsia="MS Mincho" w:hAnsi="Courier New"/>
      <w:sz w:val="20"/>
    </w:rPr>
  </w:style>
  <w:style w:type="character" w:customStyle="1" w:styleId="TytuZnak">
    <w:name w:val="Tytuł Znak"/>
    <w:rsid w:val="00D71CA3"/>
    <w:rPr>
      <w:rFonts w:ascii="Calibri Light" w:hAnsi="Calibri Light" w:cs="Times New Roman"/>
      <w:spacing w:val="-10"/>
      <w:kern w:val="1"/>
      <w:sz w:val="56"/>
    </w:rPr>
  </w:style>
  <w:style w:type="character" w:customStyle="1" w:styleId="Teksttreci">
    <w:name w:val="Tekst treści_"/>
    <w:rsid w:val="00D71CA3"/>
    <w:rPr>
      <w:sz w:val="19"/>
    </w:rPr>
  </w:style>
  <w:style w:type="character" w:customStyle="1" w:styleId="TeksttreciPogrubienie6">
    <w:name w:val="Tekst treści + Pogrubienie6"/>
    <w:rsid w:val="00D71CA3"/>
    <w:rPr>
      <w:b/>
      <w:spacing w:val="0"/>
      <w:sz w:val="19"/>
    </w:rPr>
  </w:style>
  <w:style w:type="character" w:customStyle="1" w:styleId="Teksttreci0">
    <w:name w:val="Tekst treści"/>
    <w:rsid w:val="00D71CA3"/>
    <w:rPr>
      <w:rFonts w:ascii="Arial Unicode MS" w:eastAsia="Arial Unicode MS" w:hAnsi="Arial Unicode MS" w:cs="Arial Unicode MS"/>
      <w:spacing w:val="0"/>
      <w:sz w:val="19"/>
    </w:rPr>
  </w:style>
  <w:style w:type="character" w:customStyle="1" w:styleId="h2">
    <w:name w:val="h2"/>
    <w:rsid w:val="00D71CA3"/>
    <w:rPr>
      <w:rFonts w:cs="Times New Roman"/>
    </w:rPr>
  </w:style>
  <w:style w:type="character" w:customStyle="1" w:styleId="TekstprzypisukocowegoZnak">
    <w:name w:val="Tekst przypisu końcowego Znak"/>
    <w:rsid w:val="00D71CA3"/>
    <w:rPr>
      <w:rFonts w:ascii="Times New Roman" w:hAnsi="Times New Roman" w:cs="Times New Roman"/>
      <w:sz w:val="20"/>
    </w:rPr>
  </w:style>
  <w:style w:type="character" w:customStyle="1" w:styleId="Odwoanieprzypisukocowego1">
    <w:name w:val="Odwołanie przypisu końcowego1"/>
    <w:rsid w:val="00D71CA3"/>
    <w:rPr>
      <w:rFonts w:cs="Times New Roman"/>
      <w:vertAlign w:val="superscript"/>
    </w:rPr>
  </w:style>
  <w:style w:type="character" w:customStyle="1" w:styleId="Tekstpodstawowy2Znak">
    <w:name w:val="Tekst podstawowy 2 Znak"/>
    <w:rsid w:val="00D71CA3"/>
    <w:rPr>
      <w:rFonts w:ascii="Times New Roman" w:hAnsi="Times New Roman" w:cs="Times New Roman"/>
      <w:sz w:val="24"/>
      <w:szCs w:val="24"/>
    </w:rPr>
  </w:style>
  <w:style w:type="character" w:customStyle="1" w:styleId="m5968006951817061090size">
    <w:name w:val="m5968006951817061090size"/>
    <w:rsid w:val="00D71CA3"/>
    <w:rPr>
      <w:rFonts w:cs="Times New Roman"/>
    </w:rPr>
  </w:style>
  <w:style w:type="character" w:customStyle="1" w:styleId="m5968006951817061090font">
    <w:name w:val="m5968006951817061090font"/>
    <w:rsid w:val="00D71CA3"/>
    <w:rPr>
      <w:rFonts w:cs="Times New Roman"/>
    </w:rPr>
  </w:style>
  <w:style w:type="character" w:customStyle="1" w:styleId="PodtytuZnak">
    <w:name w:val="Podtytuł Znak"/>
    <w:rsid w:val="00D71CA3"/>
    <w:rPr>
      <w:rFonts w:ascii="Cambria" w:eastAsia="Times New Roman" w:hAnsi="Cambria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qFormat/>
    <w:rsid w:val="00D71CA3"/>
    <w:rPr>
      <w:rFonts w:eastAsia="Times New Roman"/>
    </w:rPr>
  </w:style>
  <w:style w:type="character" w:customStyle="1" w:styleId="apple-converted-space">
    <w:name w:val="apple-converted-space"/>
    <w:basedOn w:val="Domylnaczcionkaakapitu1"/>
    <w:rsid w:val="00D71CA3"/>
  </w:style>
  <w:style w:type="character" w:customStyle="1" w:styleId="apple-tab-span">
    <w:name w:val="apple-tab-span"/>
    <w:basedOn w:val="Domylnaczcionkaakapitu1"/>
    <w:rsid w:val="00D71CA3"/>
  </w:style>
  <w:style w:type="character" w:customStyle="1" w:styleId="s1">
    <w:name w:val="s1"/>
    <w:rsid w:val="00D71CA3"/>
    <w:rPr>
      <w:u w:val="single"/>
    </w:rPr>
  </w:style>
  <w:style w:type="character" w:customStyle="1" w:styleId="Nierozpoznanawzmianka1">
    <w:name w:val="Nierozpoznana wzmianka1"/>
    <w:rsid w:val="00D71CA3"/>
    <w:rPr>
      <w:color w:val="605E5C"/>
    </w:rPr>
  </w:style>
  <w:style w:type="character" w:customStyle="1" w:styleId="Nierozpoznanawzmianka2">
    <w:name w:val="Nierozpoznana wzmianka2"/>
    <w:rsid w:val="00D71CA3"/>
    <w:rPr>
      <w:color w:val="605E5C"/>
    </w:rPr>
  </w:style>
  <w:style w:type="character" w:styleId="Uwydatnienie">
    <w:name w:val="Emphasis"/>
    <w:qFormat/>
    <w:rsid w:val="00D71CA3"/>
    <w:rPr>
      <w:i/>
      <w:iCs/>
    </w:rPr>
  </w:style>
  <w:style w:type="character" w:customStyle="1" w:styleId="Nierozpoznanawzmianka3">
    <w:name w:val="Nierozpoznana wzmianka3"/>
    <w:rsid w:val="00D71CA3"/>
    <w:rPr>
      <w:color w:val="605E5C"/>
    </w:rPr>
  </w:style>
  <w:style w:type="character" w:customStyle="1" w:styleId="ListParagraphChar">
    <w:name w:val="List Paragraph Char"/>
    <w:rsid w:val="00D71CA3"/>
  </w:style>
  <w:style w:type="character" w:customStyle="1" w:styleId="Domylnaczcionkaakapitu2">
    <w:name w:val="Domyślna czcionka akapitu2"/>
    <w:rsid w:val="00D71CA3"/>
  </w:style>
  <w:style w:type="character" w:customStyle="1" w:styleId="fn-ref">
    <w:name w:val="fn-ref"/>
    <w:basedOn w:val="Domylnaczcionkaakapitu1"/>
    <w:rsid w:val="00D71CA3"/>
  </w:style>
  <w:style w:type="character" w:customStyle="1" w:styleId="alb-s">
    <w:name w:val="a_lb-s"/>
    <w:basedOn w:val="Domylnaczcionkaakapitu1"/>
    <w:rsid w:val="00D71CA3"/>
  </w:style>
  <w:style w:type="character" w:customStyle="1" w:styleId="Nierozpoznanawzmianka4">
    <w:name w:val="Nierozpoznana wzmianka4"/>
    <w:rsid w:val="00D71CA3"/>
    <w:rPr>
      <w:color w:val="605E5C"/>
    </w:rPr>
  </w:style>
  <w:style w:type="character" w:customStyle="1" w:styleId="Znakiprzypiswdolnych">
    <w:name w:val="Znaki przypisów dolnych"/>
    <w:qFormat/>
    <w:rsid w:val="00D71CA3"/>
    <w:rPr>
      <w:vertAlign w:val="superscript"/>
    </w:rPr>
  </w:style>
  <w:style w:type="character" w:customStyle="1" w:styleId="WW-Znakiprzypiswdolnych">
    <w:name w:val="WW-Znaki przypisów dolnych"/>
    <w:rsid w:val="00D71CA3"/>
    <w:rPr>
      <w:vertAlign w:val="superscript"/>
    </w:rPr>
  </w:style>
  <w:style w:type="character" w:customStyle="1" w:styleId="HTML-wstpniesformatowanyZnak">
    <w:name w:val="HTML - wstępnie sformatowany Znak"/>
    <w:rsid w:val="00D71CA3"/>
    <w:rPr>
      <w:rFonts w:ascii="Courier New" w:eastAsia="Times New Roman" w:hAnsi="Courier New" w:cs="Courier New"/>
    </w:rPr>
  </w:style>
  <w:style w:type="character" w:customStyle="1" w:styleId="Nierozpoznanawzmianka5">
    <w:name w:val="Nierozpoznana wzmianka5"/>
    <w:rsid w:val="00D71CA3"/>
    <w:rPr>
      <w:color w:val="605E5C"/>
    </w:rPr>
  </w:style>
  <w:style w:type="character" w:customStyle="1" w:styleId="Nierozpoznanawzmianka6">
    <w:name w:val="Nierozpoznana wzmianka6"/>
    <w:rsid w:val="00D71CA3"/>
    <w:rPr>
      <w:color w:val="605E5C"/>
    </w:rPr>
  </w:style>
  <w:style w:type="character" w:customStyle="1" w:styleId="ListLabel1">
    <w:name w:val="ListLabel 1"/>
    <w:rsid w:val="00D71CA3"/>
    <w:rPr>
      <w:rFonts w:cs="Times New Roman"/>
      <w:b/>
    </w:rPr>
  </w:style>
  <w:style w:type="character" w:customStyle="1" w:styleId="ListLabel2">
    <w:name w:val="ListLabel 2"/>
    <w:rsid w:val="00D71CA3"/>
    <w:rPr>
      <w:rFonts w:cs="Arial"/>
      <w:b/>
      <w:i w:val="0"/>
      <w:color w:val="00000A"/>
      <w:sz w:val="24"/>
      <w:szCs w:val="24"/>
    </w:rPr>
  </w:style>
  <w:style w:type="character" w:customStyle="1" w:styleId="ListLabel3">
    <w:name w:val="ListLabel 3"/>
    <w:rsid w:val="00D71CA3"/>
    <w:rPr>
      <w:rFonts w:cs="Arial"/>
      <w:b w:val="0"/>
      <w:bCs/>
      <w:sz w:val="24"/>
      <w:szCs w:val="24"/>
    </w:rPr>
  </w:style>
  <w:style w:type="character" w:customStyle="1" w:styleId="ListLabel4">
    <w:name w:val="ListLabel 4"/>
    <w:rsid w:val="00D71CA3"/>
    <w:rPr>
      <w:rFonts w:cs="Times New Roman"/>
      <w:b w:val="0"/>
    </w:rPr>
  </w:style>
  <w:style w:type="character" w:customStyle="1" w:styleId="ListLabel5">
    <w:name w:val="ListLabel 5"/>
    <w:rsid w:val="00D71CA3"/>
    <w:rPr>
      <w:rFonts w:cs="Times New Roman"/>
      <w:b/>
      <w:color w:val="00000A"/>
    </w:rPr>
  </w:style>
  <w:style w:type="character" w:customStyle="1" w:styleId="ListLabel6">
    <w:name w:val="ListLabel 6"/>
    <w:rsid w:val="00D71CA3"/>
    <w:rPr>
      <w:rFonts w:cs="Times New Roman"/>
    </w:rPr>
  </w:style>
  <w:style w:type="character" w:customStyle="1" w:styleId="ListLabel7">
    <w:name w:val="ListLabel 7"/>
    <w:rsid w:val="00D71CA3"/>
    <w:rPr>
      <w:b w:val="0"/>
      <w:i w:val="0"/>
      <w:color w:val="000000"/>
    </w:rPr>
  </w:style>
  <w:style w:type="character" w:customStyle="1" w:styleId="ListLabel8">
    <w:name w:val="ListLabel 8"/>
    <w:rsid w:val="00D71CA3"/>
    <w:rPr>
      <w:rFonts w:cs="Times New Roman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vertAlign w:val="baseline"/>
    </w:rPr>
  </w:style>
  <w:style w:type="character" w:customStyle="1" w:styleId="ListLabel9">
    <w:name w:val="ListLabel 9"/>
    <w:rsid w:val="00D71CA3"/>
    <w:rPr>
      <w:rFonts w:eastAsia="Times New Roman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vertAlign w:val="baseline"/>
    </w:rPr>
  </w:style>
  <w:style w:type="character" w:customStyle="1" w:styleId="ListLabel10">
    <w:name w:val="ListLabel 10"/>
    <w:rsid w:val="00D71CA3"/>
    <w:rPr>
      <w:rFonts w:cs="Times New Roman"/>
      <w:b/>
      <w:i w:val="0"/>
    </w:rPr>
  </w:style>
  <w:style w:type="character" w:customStyle="1" w:styleId="ListLabel11">
    <w:name w:val="ListLabel 11"/>
    <w:rsid w:val="00D71CA3"/>
    <w:rPr>
      <w:rFonts w:cs="Times New Roman"/>
      <w:b/>
      <w:sz w:val="24"/>
      <w:szCs w:val="24"/>
    </w:rPr>
  </w:style>
  <w:style w:type="character" w:customStyle="1" w:styleId="ListLabel12">
    <w:name w:val="ListLabel 12"/>
    <w:rsid w:val="00D71CA3"/>
    <w:rPr>
      <w:b/>
    </w:rPr>
  </w:style>
  <w:style w:type="character" w:customStyle="1" w:styleId="ListLabel13">
    <w:name w:val="ListLabel 13"/>
    <w:rsid w:val="00D71CA3"/>
    <w:rPr>
      <w:b/>
      <w:sz w:val="24"/>
      <w:szCs w:val="24"/>
    </w:rPr>
  </w:style>
  <w:style w:type="character" w:customStyle="1" w:styleId="ListLabel14">
    <w:name w:val="ListLabel 14"/>
    <w:rsid w:val="00D71CA3"/>
    <w:rPr>
      <w:rFonts w:cs="Times New Roman"/>
      <w:color w:val="00000A"/>
    </w:rPr>
  </w:style>
  <w:style w:type="character" w:customStyle="1" w:styleId="ListLabel15">
    <w:name w:val="ListLabel 15"/>
    <w:rsid w:val="00D71CA3"/>
    <w:rPr>
      <w:rFonts w:cs="Courier New"/>
    </w:rPr>
  </w:style>
  <w:style w:type="character" w:customStyle="1" w:styleId="ListLabel16">
    <w:name w:val="ListLabel 16"/>
    <w:rsid w:val="00D71CA3"/>
    <w:rPr>
      <w:b w:val="0"/>
      <w:i w:val="0"/>
      <w:color w:val="00000A"/>
    </w:rPr>
  </w:style>
  <w:style w:type="character" w:customStyle="1" w:styleId="ListLabel17">
    <w:name w:val="ListLabel 17"/>
    <w:rsid w:val="00D71CA3"/>
    <w:rPr>
      <w:rFonts w:eastAsia="Times New Roman" w:cs="Arial"/>
    </w:rPr>
  </w:style>
  <w:style w:type="character" w:customStyle="1" w:styleId="ListLabel18">
    <w:name w:val="ListLabel 18"/>
    <w:rsid w:val="00D71CA3"/>
    <w:rPr>
      <w:b/>
      <w:color w:val="000000"/>
    </w:rPr>
  </w:style>
  <w:style w:type="character" w:customStyle="1" w:styleId="ListLabel19">
    <w:name w:val="ListLabel 19"/>
    <w:rsid w:val="00D71CA3"/>
    <w:rPr>
      <w:rFonts w:cs="Times New Roman"/>
      <w:b/>
      <w:i w:val="0"/>
      <w:sz w:val="24"/>
      <w:szCs w:val="24"/>
    </w:rPr>
  </w:style>
  <w:style w:type="character" w:customStyle="1" w:styleId="ListLabel20">
    <w:name w:val="ListLabel 20"/>
    <w:rsid w:val="00D71CA3"/>
    <w:rPr>
      <w:b/>
      <w:i w:val="0"/>
    </w:rPr>
  </w:style>
  <w:style w:type="character" w:customStyle="1" w:styleId="ListLabel21">
    <w:name w:val="ListLabel 21"/>
    <w:rsid w:val="00D71CA3"/>
    <w:rPr>
      <w:rFonts w:eastAsia="SimSun" w:cs="Helvetica"/>
    </w:rPr>
  </w:style>
  <w:style w:type="character" w:customStyle="1" w:styleId="ListLabel22">
    <w:name w:val="ListLabel 22"/>
    <w:rsid w:val="00D71CA3"/>
    <w:rPr>
      <w:rFonts w:eastAsia="Cambria" w:cs="Cambria"/>
      <w:color w:val="00000A"/>
    </w:rPr>
  </w:style>
  <w:style w:type="character" w:customStyle="1" w:styleId="ListLabel23">
    <w:name w:val="ListLabel 23"/>
    <w:rsid w:val="00D71CA3"/>
    <w:rPr>
      <w:rFonts w:eastAsia="Cambria" w:cs="Cambria"/>
      <w:b/>
      <w:color w:val="00000A"/>
    </w:rPr>
  </w:style>
  <w:style w:type="character" w:customStyle="1" w:styleId="ListLabel24">
    <w:name w:val="ListLabel 24"/>
    <w:rsid w:val="00D71CA3"/>
    <w:rPr>
      <w:b w:val="0"/>
    </w:rPr>
  </w:style>
  <w:style w:type="character" w:customStyle="1" w:styleId="ListLabel25">
    <w:name w:val="ListLabel 25"/>
    <w:rsid w:val="00D71CA3"/>
    <w:rPr>
      <w:b/>
      <w:bCs/>
    </w:rPr>
  </w:style>
  <w:style w:type="character" w:customStyle="1" w:styleId="ListLabel26">
    <w:name w:val="ListLabel 26"/>
    <w:rsid w:val="00D71CA3"/>
    <w:rPr>
      <w:b/>
      <w:bCs w:val="0"/>
    </w:rPr>
  </w:style>
  <w:style w:type="character" w:customStyle="1" w:styleId="ListLabel27">
    <w:name w:val="ListLabel 27"/>
    <w:rsid w:val="00D71CA3"/>
    <w:rPr>
      <w:rFonts w:eastAsia="SimSun" w:cs="Times New Roman"/>
    </w:rPr>
  </w:style>
  <w:style w:type="character" w:customStyle="1" w:styleId="ListLabel28">
    <w:name w:val="ListLabel 28"/>
    <w:rsid w:val="00D71CA3"/>
    <w:rPr>
      <w:b/>
      <w:i w:val="0"/>
      <w:sz w:val="24"/>
      <w:szCs w:val="24"/>
    </w:rPr>
  </w:style>
  <w:style w:type="character" w:customStyle="1" w:styleId="ListLabel29">
    <w:name w:val="ListLabel 29"/>
    <w:rsid w:val="00D71CA3"/>
    <w:rPr>
      <w:b w:val="0"/>
      <w:i/>
      <w:color w:val="000000"/>
      <w:sz w:val="24"/>
      <w:szCs w:val="24"/>
    </w:rPr>
  </w:style>
  <w:style w:type="character" w:customStyle="1" w:styleId="ListLabel30">
    <w:name w:val="ListLabel 30"/>
    <w:rsid w:val="00D71CA3"/>
    <w:rPr>
      <w:rFonts w:cs="Arial"/>
      <w:b/>
      <w:bCs/>
      <w:sz w:val="24"/>
      <w:szCs w:val="24"/>
    </w:rPr>
  </w:style>
  <w:style w:type="character" w:customStyle="1" w:styleId="ListLabel31">
    <w:name w:val="ListLabel 31"/>
    <w:rsid w:val="00D71CA3"/>
    <w:rPr>
      <w:color w:val="00000A"/>
    </w:rPr>
  </w:style>
  <w:style w:type="character" w:customStyle="1" w:styleId="ListLabel32">
    <w:name w:val="ListLabel 32"/>
    <w:rsid w:val="00D71CA3"/>
    <w:rPr>
      <w:b/>
      <w:bCs/>
      <w:color w:val="00000A"/>
    </w:rPr>
  </w:style>
  <w:style w:type="character" w:customStyle="1" w:styleId="ListLabel33">
    <w:name w:val="ListLabel 33"/>
    <w:rsid w:val="00D71CA3"/>
    <w:rPr>
      <w:rFonts w:cs="Times New Roman"/>
      <w:color w:val="00000A"/>
      <w:sz w:val="20"/>
    </w:rPr>
  </w:style>
  <w:style w:type="character" w:customStyle="1" w:styleId="ListLabel34">
    <w:name w:val="ListLabel 34"/>
    <w:rsid w:val="00D71CA3"/>
    <w:rPr>
      <w:b w:val="0"/>
      <w:bCs w:val="0"/>
    </w:rPr>
  </w:style>
  <w:style w:type="character" w:customStyle="1" w:styleId="ListLabel35">
    <w:name w:val="ListLabel 35"/>
    <w:rsid w:val="00D71CA3"/>
    <w:rPr>
      <w:sz w:val="20"/>
    </w:rPr>
  </w:style>
  <w:style w:type="character" w:customStyle="1" w:styleId="ListLabel36">
    <w:name w:val="ListLabel 36"/>
    <w:rsid w:val="00D71CA3"/>
    <w:rPr>
      <w:rFonts w:eastAsia="Times New Roman" w:cs="Arial"/>
      <w:b w:val="0"/>
      <w:bCs/>
    </w:rPr>
  </w:style>
  <w:style w:type="character" w:customStyle="1" w:styleId="ListLabel37">
    <w:name w:val="ListLabel 37"/>
    <w:rsid w:val="00D71CA3"/>
    <w:rPr>
      <w:rFonts w:eastAsia="Times New Roman" w:cs="Arial"/>
      <w:b w:val="0"/>
      <w:bCs w:val="0"/>
    </w:rPr>
  </w:style>
  <w:style w:type="character" w:customStyle="1" w:styleId="ListLabel38">
    <w:name w:val="ListLabel 38"/>
    <w:rsid w:val="00D71CA3"/>
    <w:rPr>
      <w:rFonts w:eastAsia="Times New Roman" w:cs="Helvetica"/>
      <w:b w:val="0"/>
      <w:i/>
    </w:rPr>
  </w:style>
  <w:style w:type="character" w:customStyle="1" w:styleId="ListLabel39">
    <w:name w:val="ListLabel 39"/>
    <w:rsid w:val="00D71CA3"/>
    <w:rPr>
      <w:rFonts w:cs="Times New Roman"/>
      <w:b/>
      <w:color w:val="000000"/>
    </w:rPr>
  </w:style>
  <w:style w:type="character" w:customStyle="1" w:styleId="Znakiprzypiswkocowych">
    <w:name w:val="Znaki przypisów końcowych"/>
    <w:rsid w:val="00D71CA3"/>
    <w:rPr>
      <w:vertAlign w:val="superscript"/>
    </w:rPr>
  </w:style>
  <w:style w:type="character" w:customStyle="1" w:styleId="WW-Znakiprzypiswkocowych">
    <w:name w:val="WW-Znaki przypisów końcowych"/>
    <w:rsid w:val="00D71CA3"/>
  </w:style>
  <w:style w:type="character" w:customStyle="1" w:styleId="Symbolewypunktowania">
    <w:name w:val="Symbole wypunktowania"/>
    <w:rsid w:val="00D71CA3"/>
    <w:rPr>
      <w:rFonts w:ascii="OpenSymbol" w:eastAsia="OpenSymbol" w:hAnsi="OpenSymbol" w:cs="OpenSymbol"/>
    </w:rPr>
  </w:style>
  <w:style w:type="character" w:styleId="Odwoanieprzypisudolnego">
    <w:name w:val="footnote reference"/>
    <w:uiPriority w:val="99"/>
    <w:rsid w:val="00D71CA3"/>
    <w:rPr>
      <w:vertAlign w:val="superscript"/>
    </w:rPr>
  </w:style>
  <w:style w:type="character" w:customStyle="1" w:styleId="Znakinumeracji">
    <w:name w:val="Znaki numeracji"/>
    <w:rsid w:val="00D71CA3"/>
  </w:style>
  <w:style w:type="character" w:styleId="Odwoanieprzypisukocowego">
    <w:name w:val="endnote reference"/>
    <w:rsid w:val="00D71CA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D71CA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val="en-US" w:eastAsia="ar-SA"/>
    </w:rPr>
  </w:style>
  <w:style w:type="paragraph" w:styleId="Tekstpodstawowy">
    <w:name w:val="Body Text"/>
    <w:basedOn w:val="Normalny"/>
    <w:link w:val="TekstpodstawowyZnak1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b/>
      <w:kern w:val="1"/>
      <w:sz w:val="20"/>
      <w:szCs w:val="20"/>
      <w:lang w:val="en-US"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D71CA3"/>
    <w:rPr>
      <w:rFonts w:ascii="Times New Roman" w:eastAsia="Calibri" w:hAnsi="Times New Roman" w:cs="Tahoma"/>
      <w:b/>
      <w:kern w:val="1"/>
      <w:sz w:val="20"/>
      <w:szCs w:val="20"/>
      <w:lang w:val="en-US" w:eastAsia="ar-SA"/>
    </w:rPr>
  </w:style>
  <w:style w:type="paragraph" w:styleId="Lista">
    <w:name w:val="List"/>
    <w:basedOn w:val="Normalny"/>
    <w:rsid w:val="00D71CA3"/>
    <w:pPr>
      <w:widowControl w:val="0"/>
      <w:suppressAutoHyphens/>
      <w:spacing w:before="0" w:after="0" w:line="240" w:lineRule="auto"/>
      <w:ind w:left="283" w:hanging="283"/>
    </w:pPr>
    <w:rPr>
      <w:rFonts w:ascii="Times New Roman" w:hAnsi="Times New Roman" w:cs="Mangal"/>
      <w:kern w:val="1"/>
      <w:lang w:val="en-US" w:eastAsia="ar-SA"/>
    </w:rPr>
  </w:style>
  <w:style w:type="paragraph" w:customStyle="1" w:styleId="Podpis1">
    <w:name w:val="Podpis1"/>
    <w:basedOn w:val="Normalny"/>
    <w:rsid w:val="00D71CA3"/>
    <w:pPr>
      <w:widowControl w:val="0"/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1"/>
      <w:lang w:val="en-US" w:eastAsia="ar-SA"/>
    </w:rPr>
  </w:style>
  <w:style w:type="paragraph" w:customStyle="1" w:styleId="Indeks">
    <w:name w:val="Indeks"/>
    <w:basedOn w:val="Normalny"/>
    <w:rsid w:val="00D71CA3"/>
    <w:pPr>
      <w:widowControl w:val="0"/>
      <w:suppressLineNumbers/>
      <w:suppressAutoHyphens/>
      <w:spacing w:before="0" w:after="0" w:line="240" w:lineRule="auto"/>
    </w:pPr>
    <w:rPr>
      <w:rFonts w:ascii="Times New Roman" w:hAnsi="Times New Roman" w:cs="Mangal"/>
      <w:kern w:val="1"/>
      <w:lang w:val="en-US" w:eastAsia="ar-SA"/>
    </w:rPr>
  </w:style>
  <w:style w:type="character" w:customStyle="1" w:styleId="NagwekZnak1">
    <w:name w:val="Nagłówek Znak1"/>
    <w:aliases w:val="Nagłówek strony Znak"/>
    <w:basedOn w:val="Domylnaczcionkaakapitu"/>
    <w:uiPriority w:val="99"/>
    <w:rsid w:val="00D71CA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StopkaZnak1">
    <w:name w:val="Stopka Znak1"/>
    <w:basedOn w:val="Domylnaczcionkaakapitu"/>
    <w:uiPriority w:val="99"/>
    <w:rsid w:val="00D71CA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Default">
    <w:name w:val="Default"/>
    <w:qFormat/>
    <w:rsid w:val="00D71CA3"/>
    <w:pPr>
      <w:suppressAutoHyphens/>
    </w:pPr>
    <w:rPr>
      <w:rFonts w:ascii="Times New Roman" w:eastAsia="Calibri" w:hAnsi="Times New Roman"/>
      <w:color w:val="000000"/>
      <w:lang w:eastAsia="ar-SA"/>
    </w:rPr>
  </w:style>
  <w:style w:type="paragraph" w:customStyle="1" w:styleId="Bezodstpw1">
    <w:name w:val="Bez odstępów1"/>
    <w:rsid w:val="00D71CA3"/>
    <w:pPr>
      <w:suppressAutoHyphens/>
    </w:pPr>
    <w:rPr>
      <w:sz w:val="22"/>
      <w:szCs w:val="22"/>
      <w:lang w:eastAsia="ar-SA"/>
    </w:rPr>
  </w:style>
  <w:style w:type="paragraph" w:customStyle="1" w:styleId="NormalnyWeb1">
    <w:name w:val="Normalny (Web)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Teksttreci2">
    <w:name w:val="Tekst treści (2)"/>
    <w:basedOn w:val="Normalny"/>
    <w:link w:val="Teksttreci20"/>
    <w:qFormat/>
    <w:rsid w:val="00D71CA3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hAnsi="Times New Roman" w:cs="Tahoma"/>
      <w:kern w:val="1"/>
      <w:sz w:val="21"/>
      <w:lang w:val="en-US" w:eastAsia="ar-SA"/>
    </w:rPr>
  </w:style>
  <w:style w:type="paragraph" w:customStyle="1" w:styleId="a-podst-2">
    <w:name w:val="a-podst-2"/>
    <w:basedOn w:val="Normalny"/>
    <w:rsid w:val="00D71CA3"/>
    <w:pPr>
      <w:widowControl w:val="0"/>
      <w:suppressAutoHyphens/>
      <w:spacing w:before="0" w:after="0"/>
      <w:ind w:left="284" w:hanging="284"/>
    </w:pPr>
    <w:rPr>
      <w:rFonts w:ascii="Times New Roman" w:hAnsi="Times New Roman" w:cs="Tahoma"/>
      <w:kern w:val="1"/>
      <w:szCs w:val="20"/>
      <w:lang w:val="en-US" w:eastAsia="ar-SA"/>
    </w:rPr>
  </w:style>
  <w:style w:type="paragraph" w:customStyle="1" w:styleId="Teksttreci5">
    <w:name w:val="Tekst treści (5)"/>
    <w:basedOn w:val="Normalny"/>
    <w:rsid w:val="00D71CA3"/>
    <w:pPr>
      <w:widowControl w:val="0"/>
      <w:shd w:val="clear" w:color="auto" w:fill="FFFFFF"/>
      <w:suppressAutoHyphens/>
      <w:spacing w:before="240" w:after="480" w:line="250" w:lineRule="exact"/>
      <w:ind w:hanging="320"/>
      <w:jc w:val="both"/>
    </w:pPr>
    <w:rPr>
      <w:rFonts w:ascii="Times New Roman" w:hAnsi="Times New Roman" w:cs="Tahoma"/>
      <w:i/>
      <w:kern w:val="1"/>
      <w:sz w:val="22"/>
      <w:lang w:val="en-US" w:eastAsia="ar-SA"/>
    </w:rPr>
  </w:style>
  <w:style w:type="paragraph" w:customStyle="1" w:styleId="pkt">
    <w:name w:val="pkt"/>
    <w:basedOn w:val="Normalny"/>
    <w:rsid w:val="00D71CA3"/>
    <w:pPr>
      <w:widowControl w:val="0"/>
      <w:suppressAutoHyphens/>
      <w:spacing w:before="60" w:after="60"/>
      <w:ind w:left="851" w:hanging="295"/>
      <w:jc w:val="both"/>
    </w:pPr>
    <w:rPr>
      <w:rFonts w:ascii="Univers-PL" w:hAnsi="Univers-PL" w:cs="Univers-PL"/>
      <w:kern w:val="1"/>
      <w:sz w:val="19"/>
      <w:szCs w:val="19"/>
      <w:u w:color="000000"/>
      <w:lang w:val="en-US" w:eastAsia="ar-SA"/>
    </w:rPr>
  </w:style>
  <w:style w:type="paragraph" w:customStyle="1" w:styleId="Listanumerowana1">
    <w:name w:val="Lista numerowana1"/>
    <w:basedOn w:val="Normalny"/>
    <w:rsid w:val="00D71CA3"/>
    <w:pPr>
      <w:widowControl w:val="0"/>
      <w:numPr>
        <w:numId w:val="1"/>
      </w:numPr>
      <w:tabs>
        <w:tab w:val="left" w:pos="425"/>
      </w:tabs>
      <w:suppressAutoHyphens/>
      <w:spacing w:before="120" w:after="60" w:line="288" w:lineRule="auto"/>
      <w:ind w:left="425" w:hanging="425"/>
    </w:pPr>
    <w:rPr>
      <w:rFonts w:ascii="Times" w:hAnsi="Times" w:cs="Times"/>
      <w:b/>
      <w:kern w:val="1"/>
      <w:sz w:val="22"/>
      <w:szCs w:val="22"/>
      <w:lang w:val="en-US" w:eastAsia="ar-SA"/>
    </w:rPr>
  </w:style>
  <w:style w:type="paragraph" w:customStyle="1" w:styleId="Listanumerowana21">
    <w:name w:val="Lista numerowana 21"/>
    <w:basedOn w:val="Normalny"/>
    <w:rsid w:val="00D71CA3"/>
    <w:pPr>
      <w:widowControl w:val="0"/>
      <w:tabs>
        <w:tab w:val="num" w:pos="0"/>
      </w:tabs>
      <w:suppressAutoHyphens/>
      <w:spacing w:before="0" w:after="0" w:line="288" w:lineRule="auto"/>
      <w:ind w:left="992" w:hanging="567"/>
      <w:jc w:val="both"/>
    </w:pPr>
    <w:rPr>
      <w:rFonts w:ascii="Times" w:hAnsi="Times" w:cs="Times"/>
      <w:kern w:val="1"/>
      <w:sz w:val="22"/>
      <w:lang w:val="en-US" w:eastAsia="ar-SA"/>
    </w:rPr>
  </w:style>
  <w:style w:type="paragraph" w:customStyle="1" w:styleId="Listanumerowana31">
    <w:name w:val="Lista numerowana 31"/>
    <w:basedOn w:val="Normalny"/>
    <w:rsid w:val="00D71CA3"/>
    <w:pPr>
      <w:widowControl w:val="0"/>
      <w:tabs>
        <w:tab w:val="num" w:pos="0"/>
        <w:tab w:val="left" w:pos="1440"/>
      </w:tabs>
      <w:suppressAutoHyphens/>
      <w:spacing w:before="0" w:after="0" w:line="288" w:lineRule="auto"/>
      <w:ind w:left="1701" w:hanging="709"/>
      <w:jc w:val="both"/>
    </w:pPr>
    <w:rPr>
      <w:rFonts w:ascii="Times" w:hAnsi="Times" w:cs="Times"/>
      <w:kern w:val="1"/>
      <w:sz w:val="20"/>
      <w:szCs w:val="20"/>
      <w:lang w:val="en-US" w:eastAsia="ar-SA"/>
    </w:rPr>
  </w:style>
  <w:style w:type="paragraph" w:customStyle="1" w:styleId="Listanumerowana41">
    <w:name w:val="Lista numerowana 41"/>
    <w:basedOn w:val="Listanumerowana31"/>
    <w:rsid w:val="00D71CA3"/>
    <w:pPr>
      <w:ind w:left="2552" w:hanging="851"/>
    </w:pPr>
  </w:style>
  <w:style w:type="paragraph" w:customStyle="1" w:styleId="Listanumerowana51">
    <w:name w:val="Lista numerowana 51"/>
    <w:basedOn w:val="Normalny"/>
    <w:rsid w:val="00D71CA3"/>
    <w:pPr>
      <w:widowControl w:val="0"/>
      <w:tabs>
        <w:tab w:val="num" w:pos="0"/>
        <w:tab w:val="left" w:pos="2520"/>
      </w:tabs>
      <w:suppressAutoHyphens/>
      <w:spacing w:before="0" w:after="0" w:line="288" w:lineRule="auto"/>
      <w:ind w:left="3544" w:hanging="992"/>
      <w:jc w:val="both"/>
    </w:pPr>
    <w:rPr>
      <w:rFonts w:ascii="Times" w:hAnsi="Times" w:cs="Times"/>
      <w:bCs/>
      <w:kern w:val="1"/>
      <w:sz w:val="22"/>
      <w:szCs w:val="22"/>
      <w:lang w:val="en-US" w:eastAsia="ar-SA"/>
    </w:rPr>
  </w:style>
  <w:style w:type="paragraph" w:customStyle="1" w:styleId="Tekstdymka1">
    <w:name w:val="Tekst dymka1"/>
    <w:basedOn w:val="Normalny"/>
    <w:rsid w:val="00D71CA3"/>
    <w:pPr>
      <w:widowControl w:val="0"/>
      <w:suppressAutoHyphens/>
      <w:spacing w:before="0" w:after="0" w:line="240" w:lineRule="auto"/>
    </w:pPr>
    <w:rPr>
      <w:rFonts w:ascii="Tahoma" w:eastAsia="Calibri" w:hAnsi="Tahoma" w:cs="Tahoma"/>
      <w:kern w:val="1"/>
      <w:sz w:val="16"/>
      <w:szCs w:val="20"/>
      <w:lang w:val="en-US" w:eastAsia="ar-SA"/>
    </w:rPr>
  </w:style>
  <w:style w:type="paragraph" w:customStyle="1" w:styleId="Tekstkomentarza1">
    <w:name w:val="Tekst komentarza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matkomentarza1">
    <w:name w:val="Temat komentarza1"/>
    <w:basedOn w:val="Tekstkomentarza1"/>
    <w:rsid w:val="00D71CA3"/>
    <w:rPr>
      <w:b/>
    </w:rPr>
  </w:style>
  <w:style w:type="paragraph" w:customStyle="1" w:styleId="normaltableau">
    <w:name w:val="normal_tableau"/>
    <w:basedOn w:val="Normalny"/>
    <w:rsid w:val="00D71CA3"/>
    <w:pPr>
      <w:widowControl w:val="0"/>
      <w:suppressAutoHyphens/>
      <w:spacing w:before="120" w:after="120" w:line="240" w:lineRule="auto"/>
      <w:jc w:val="both"/>
    </w:pPr>
    <w:rPr>
      <w:rFonts w:ascii="Optima" w:hAnsi="Optima" w:cs="Optima"/>
      <w:kern w:val="1"/>
      <w:sz w:val="22"/>
      <w:szCs w:val="22"/>
      <w:lang w:val="en-GB" w:eastAsia="ar-SA"/>
    </w:rPr>
  </w:style>
  <w:style w:type="paragraph" w:customStyle="1" w:styleId="Tekstprzypisudolnego1">
    <w:name w:val="Tekst przypisu dolnego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Zwykytekst1">
    <w:name w:val="Zwykły tekst1"/>
    <w:basedOn w:val="Normalny"/>
    <w:rsid w:val="00D71CA3"/>
    <w:pPr>
      <w:widowControl w:val="0"/>
      <w:suppressAutoHyphens/>
      <w:spacing w:before="0" w:after="0" w:line="240" w:lineRule="auto"/>
    </w:pPr>
    <w:rPr>
      <w:rFonts w:ascii="Courier New" w:eastAsia="MS Mincho" w:hAnsi="Courier New" w:cs="Courier New"/>
      <w:kern w:val="1"/>
      <w:sz w:val="20"/>
      <w:szCs w:val="20"/>
      <w:lang w:val="en-US" w:eastAsia="ar-SA"/>
    </w:rPr>
  </w:style>
  <w:style w:type="paragraph" w:customStyle="1" w:styleId="Tekstpodstawowywcity21">
    <w:name w:val="Tekst podstawowy wcięty 21"/>
    <w:basedOn w:val="Normalny"/>
    <w:rsid w:val="00D71CA3"/>
    <w:pPr>
      <w:widowControl w:val="0"/>
      <w:suppressAutoHyphens/>
      <w:spacing w:before="0" w:after="0" w:line="240" w:lineRule="auto"/>
      <w:ind w:left="3686" w:hanging="1843"/>
      <w:jc w:val="both"/>
    </w:pPr>
    <w:rPr>
      <w:rFonts w:ascii="Times New Roman" w:hAnsi="Times New Roman" w:cs="Tahoma"/>
      <w:kern w:val="1"/>
      <w:szCs w:val="20"/>
      <w:lang w:val="en-US" w:eastAsia="ar-SA"/>
    </w:rPr>
  </w:style>
  <w:style w:type="paragraph" w:styleId="Tytu">
    <w:name w:val="Title"/>
    <w:basedOn w:val="Normalny"/>
    <w:next w:val="Podtytu"/>
    <w:link w:val="TytuZnak1"/>
    <w:qFormat/>
    <w:rsid w:val="00D71CA3"/>
    <w:pPr>
      <w:widowControl w:val="0"/>
      <w:suppressAutoHyphens/>
      <w:spacing w:before="0" w:after="0" w:line="240" w:lineRule="auto"/>
    </w:pPr>
    <w:rPr>
      <w:rFonts w:ascii="Calibri Light" w:eastAsia="Calibri" w:hAnsi="Calibri Light" w:cs="Calibri Light"/>
      <w:b/>
      <w:bCs/>
      <w:spacing w:val="-10"/>
      <w:kern w:val="1"/>
      <w:sz w:val="56"/>
      <w:szCs w:val="20"/>
      <w:lang w:val="en-US" w:eastAsia="ar-SA"/>
    </w:rPr>
  </w:style>
  <w:style w:type="character" w:customStyle="1" w:styleId="TytuZnak1">
    <w:name w:val="Tytuł Znak1"/>
    <w:basedOn w:val="Domylnaczcionkaakapitu"/>
    <w:link w:val="Tytu"/>
    <w:rsid w:val="00D71CA3"/>
    <w:rPr>
      <w:rFonts w:ascii="Calibri Light" w:eastAsia="Calibri" w:hAnsi="Calibri Light" w:cs="Calibri Light"/>
      <w:b/>
      <w:bCs/>
      <w:spacing w:val="-10"/>
      <w:kern w:val="1"/>
      <w:sz w:val="56"/>
      <w:szCs w:val="20"/>
      <w:lang w:val="en-US" w:eastAsia="ar-SA"/>
    </w:rPr>
  </w:style>
  <w:style w:type="paragraph" w:styleId="Podtytu">
    <w:name w:val="Subtitle"/>
    <w:basedOn w:val="Normalny"/>
    <w:next w:val="Tekstpodstawowy"/>
    <w:link w:val="PodtytuZnak1"/>
    <w:qFormat/>
    <w:rsid w:val="00D71CA3"/>
    <w:pPr>
      <w:widowControl w:val="0"/>
      <w:suppressAutoHyphens/>
      <w:spacing w:before="0" w:after="60" w:line="240" w:lineRule="auto"/>
      <w:jc w:val="center"/>
    </w:pPr>
    <w:rPr>
      <w:rFonts w:ascii="Cambria" w:hAnsi="Cambria" w:cs="Cambria"/>
      <w:i/>
      <w:iCs/>
      <w:kern w:val="1"/>
      <w:sz w:val="28"/>
      <w:szCs w:val="28"/>
      <w:lang w:val="en-US" w:eastAsia="ar-SA"/>
    </w:rPr>
  </w:style>
  <w:style w:type="character" w:customStyle="1" w:styleId="PodtytuZnak1">
    <w:name w:val="Podtytuł Znak1"/>
    <w:basedOn w:val="Domylnaczcionkaakapitu"/>
    <w:link w:val="Podtytu"/>
    <w:rsid w:val="00D71CA3"/>
    <w:rPr>
      <w:rFonts w:ascii="Cambria" w:hAnsi="Cambria" w:cs="Cambria"/>
      <w:i/>
      <w:iCs/>
      <w:kern w:val="1"/>
      <w:sz w:val="28"/>
      <w:szCs w:val="28"/>
      <w:lang w:val="en-US" w:eastAsia="ar-SA"/>
    </w:rPr>
  </w:style>
  <w:style w:type="paragraph" w:customStyle="1" w:styleId="Teksttreci1">
    <w:name w:val="Tekst treści1"/>
    <w:basedOn w:val="Normalny"/>
    <w:rsid w:val="00D71CA3"/>
    <w:pPr>
      <w:widowControl w:val="0"/>
      <w:shd w:val="clear" w:color="auto" w:fill="FFFFFF"/>
      <w:suppressAutoHyphens/>
      <w:spacing w:before="240" w:after="120" w:line="240" w:lineRule="atLeast"/>
      <w:ind w:hanging="1340"/>
      <w:jc w:val="center"/>
    </w:pPr>
    <w:rPr>
      <w:rFonts w:eastAsia="Calibri" w:cs="Calibri"/>
      <w:kern w:val="1"/>
      <w:sz w:val="19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xt-justify">
    <w:name w:val="text-justify"/>
    <w:basedOn w:val="Normalny"/>
    <w:qFormat/>
    <w:rsid w:val="00D71CA3"/>
    <w:pPr>
      <w:widowControl w:val="0"/>
      <w:suppressAutoHyphens/>
      <w:spacing w:before="100" w:after="100" w:line="240" w:lineRule="auto"/>
    </w:pPr>
    <w:rPr>
      <w:rFonts w:ascii="Times New Roman" w:hAnsi="Times New Roman" w:cs="Tahoma"/>
      <w:kern w:val="1"/>
      <w:lang w:val="en-US" w:eastAsia="ar-SA"/>
    </w:rPr>
  </w:style>
  <w:style w:type="paragraph" w:customStyle="1" w:styleId="Kolorowecieniowanieakcent11">
    <w:name w:val="Kolorowe cieniowanie — akcent 11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Akapitzlist1">
    <w:name w:val="Akapit z listą1"/>
    <w:basedOn w:val="Normalny"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Tekstpodstawowy21">
    <w:name w:val="Tekst podstawowy 21"/>
    <w:basedOn w:val="Normalny"/>
    <w:rsid w:val="00D71CA3"/>
    <w:pPr>
      <w:widowControl w:val="0"/>
      <w:suppressAutoHyphens/>
      <w:spacing w:before="0" w:after="120" w:line="48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m5968006951817061090kolorowalistaakcent11">
    <w:name w:val="m5968006951817061090kolorowalistaakcent11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ox-b171701408-msonormal">
    <w:name w:val="ox-b171701408-msonormal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p1">
    <w:name w:val="p1"/>
    <w:basedOn w:val="Normalny"/>
    <w:rsid w:val="00D71CA3"/>
    <w:pPr>
      <w:widowControl w:val="0"/>
      <w:suppressAutoHyphens/>
      <w:spacing w:before="0" w:after="0" w:line="240" w:lineRule="auto"/>
    </w:pPr>
    <w:rPr>
      <w:rFonts w:ascii="Helvetica" w:eastAsia="Calibri" w:hAnsi="Helvetica" w:cs="Helvetica"/>
      <w:kern w:val="1"/>
      <w:sz w:val="15"/>
      <w:szCs w:val="15"/>
      <w:lang w:val="en-US" w:eastAsia="ar-SA"/>
    </w:rPr>
  </w:style>
  <w:style w:type="paragraph" w:customStyle="1" w:styleId="p3">
    <w:name w:val="p3"/>
    <w:basedOn w:val="Normalny"/>
    <w:rsid w:val="00D71CA3"/>
    <w:pPr>
      <w:widowControl w:val="0"/>
      <w:suppressAutoHyphens/>
      <w:spacing w:before="0" w:after="0" w:line="240" w:lineRule="auto"/>
      <w:jc w:val="both"/>
    </w:pPr>
    <w:rPr>
      <w:rFonts w:ascii="Helvetica Neue" w:eastAsia="Calibri" w:hAnsi="Helvetica Neue" w:cs="Helvetica Neue"/>
      <w:color w:val="454545"/>
      <w:kern w:val="1"/>
      <w:sz w:val="18"/>
      <w:szCs w:val="18"/>
      <w:lang w:val="en-US" w:eastAsia="ar-SA"/>
    </w:rPr>
  </w:style>
  <w:style w:type="paragraph" w:customStyle="1" w:styleId="p2">
    <w:name w:val="p2"/>
    <w:basedOn w:val="Normalny"/>
    <w:rsid w:val="00D71CA3"/>
    <w:pPr>
      <w:widowControl w:val="0"/>
      <w:suppressAutoHyphens/>
      <w:spacing w:before="0" w:after="0" w:line="240" w:lineRule="auto"/>
    </w:pPr>
    <w:rPr>
      <w:rFonts w:ascii="Helvetica Neue" w:eastAsia="Calibri" w:hAnsi="Helvetica Neue" w:cs="Helvetica Neue"/>
      <w:color w:val="454545"/>
      <w:kern w:val="1"/>
      <w:sz w:val="18"/>
      <w:szCs w:val="18"/>
      <w:lang w:val="en-US" w:eastAsia="ar-SA"/>
    </w:rPr>
  </w:style>
  <w:style w:type="paragraph" w:customStyle="1" w:styleId="ox-2f2e412c31-msolistparagraph">
    <w:name w:val="ox-2f2e412c31-msolistparagraph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hAnsi="Times New Roman" w:cs="Calibri"/>
      <w:kern w:val="1"/>
      <w:lang w:val="en-US" w:eastAsia="ar-SA"/>
    </w:rPr>
  </w:style>
  <w:style w:type="paragraph" w:customStyle="1" w:styleId="Poprawka1">
    <w:name w:val="Poprawka1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Tekstpodstawowy1">
    <w:name w:val="Tekst podstawowy1"/>
    <w:basedOn w:val="Normalny"/>
    <w:rsid w:val="00D71CA3"/>
    <w:pPr>
      <w:widowControl w:val="0"/>
      <w:suppressAutoHyphens/>
      <w:spacing w:before="0" w:after="0" w:line="240" w:lineRule="auto"/>
      <w:jc w:val="both"/>
    </w:pPr>
    <w:rPr>
      <w:rFonts w:eastAsia="Calibri" w:cs="Calibri"/>
      <w:kern w:val="1"/>
      <w:sz w:val="20"/>
      <w:szCs w:val="20"/>
      <w:lang w:val="en-US" w:eastAsia="ar-SA"/>
    </w:rPr>
  </w:style>
  <w:style w:type="paragraph" w:customStyle="1" w:styleId="Normalny1">
    <w:name w:val="Normalny1"/>
    <w:rsid w:val="00D71CA3"/>
    <w:pPr>
      <w:widowControl w:val="0"/>
      <w:suppressAutoHyphens/>
    </w:pPr>
    <w:rPr>
      <w:rFonts w:ascii="Times New Roman" w:eastAsia="Lucida Sans Unicode" w:hAnsi="Times New Roman" w:cs="Arial"/>
      <w:lang w:eastAsia="hi-IN" w:bidi="hi-IN"/>
    </w:rPr>
  </w:style>
  <w:style w:type="paragraph" w:customStyle="1" w:styleId="Kolorowecieniowanieakcent31">
    <w:name w:val="Kolorowe cieniowanie — akcent 31"/>
    <w:basedOn w:val="Normalny"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HTML-wstpniesformatowany1">
    <w:name w:val="HTML - wstępnie sformatowany1"/>
    <w:basedOn w:val="Normalny"/>
    <w:rsid w:val="00D71CA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240" w:lineRule="auto"/>
    </w:pPr>
    <w:rPr>
      <w:rFonts w:ascii="Courier New" w:hAnsi="Courier New" w:cs="Courier New"/>
      <w:kern w:val="1"/>
      <w:sz w:val="20"/>
      <w:szCs w:val="20"/>
      <w:lang w:val="en-US"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D71CA3"/>
    <w:pPr>
      <w:widowControl w:val="0"/>
      <w:suppressLineNumbers/>
      <w:suppressAutoHyphens/>
      <w:spacing w:before="0" w:after="0" w:line="240" w:lineRule="auto"/>
      <w:ind w:left="283" w:hanging="283"/>
    </w:pPr>
    <w:rPr>
      <w:rFonts w:ascii="Times New Roman" w:hAnsi="Times New Roman" w:cs="Tahoma"/>
      <w:kern w:val="1"/>
      <w:sz w:val="20"/>
      <w:szCs w:val="20"/>
      <w:lang w:val="en-US"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D71CA3"/>
    <w:rPr>
      <w:rFonts w:ascii="Times New Roman" w:hAnsi="Times New Roman" w:cs="Tahoma"/>
      <w:kern w:val="1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rsid w:val="00D71CA3"/>
    <w:pPr>
      <w:widowControl w:val="0"/>
      <w:suppressLineNumbers/>
      <w:suppressAutoHyphens/>
      <w:spacing w:before="0" w:after="0" w:line="240" w:lineRule="auto"/>
    </w:pPr>
    <w:rPr>
      <w:rFonts w:ascii="Times New Roman" w:hAnsi="Times New Roman" w:cs="Tahoma"/>
      <w:kern w:val="1"/>
      <w:lang w:val="en-US" w:eastAsia="ar-SA"/>
    </w:rPr>
  </w:style>
  <w:style w:type="paragraph" w:customStyle="1" w:styleId="Nagwektabeli">
    <w:name w:val="Nagłówek tabeli"/>
    <w:basedOn w:val="Zawartotabeli"/>
    <w:rsid w:val="00D71CA3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D71CA3"/>
    <w:pPr>
      <w:spacing w:before="0" w:after="0" w:line="240" w:lineRule="auto"/>
    </w:pPr>
    <w:rPr>
      <w:rFonts w:ascii="Courier New" w:eastAsia="MS Mincho" w:hAnsi="Courier New"/>
      <w:sz w:val="20"/>
    </w:rPr>
  </w:style>
  <w:style w:type="character" w:customStyle="1" w:styleId="ZwykytekstZnak1">
    <w:name w:val="Zwykły tekst Znak1"/>
    <w:basedOn w:val="Domylnaczcionkaakapitu"/>
    <w:uiPriority w:val="99"/>
    <w:semiHidden/>
    <w:rsid w:val="00D71CA3"/>
    <w:rPr>
      <w:rFonts w:ascii="Consolas" w:hAnsi="Consolas"/>
      <w:sz w:val="21"/>
      <w:szCs w:val="21"/>
    </w:rPr>
  </w:style>
  <w:style w:type="character" w:customStyle="1" w:styleId="TekstkomentarzaZnak1">
    <w:name w:val="Tekst komentarza Znak1"/>
    <w:basedOn w:val="Domylnaczcionkaakapitu"/>
    <w:uiPriority w:val="99"/>
    <w:rsid w:val="00D71CA3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ematkomentarzaZnak1">
    <w:name w:val="Temat komentarza Znak1"/>
    <w:basedOn w:val="TekstkomentarzaZnak1"/>
    <w:uiPriority w:val="99"/>
    <w:semiHidden/>
    <w:rsid w:val="00D71CA3"/>
    <w:rPr>
      <w:rFonts w:ascii="Times New Roman" w:eastAsia="Times New Roman" w:hAnsi="Times New Roman" w:cs="Times New Roman"/>
      <w:b/>
      <w:bCs/>
      <w:kern w:val="1"/>
      <w:sz w:val="20"/>
      <w:szCs w:val="20"/>
      <w:lang w:val="en-US"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71CA3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sid w:val="00D71CA3"/>
    <w:rPr>
      <w:vertAlign w:val="superscript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D71CA3"/>
    <w:pPr>
      <w:widowControl w:val="0"/>
      <w:suppressAutoHyphens/>
      <w:spacing w:before="0" w:after="0" w:line="240" w:lineRule="auto"/>
    </w:pPr>
    <w:rPr>
      <w:rFonts w:ascii="Times New Roman" w:hAnsi="Times New Roman"/>
      <w:kern w:val="1"/>
      <w:sz w:val="20"/>
      <w:szCs w:val="20"/>
      <w:lang w:val="en-US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D71CA3"/>
    <w:rPr>
      <w:rFonts w:ascii="Times New Roman" w:hAnsi="Times New Roman"/>
      <w:kern w:val="1"/>
      <w:sz w:val="20"/>
      <w:szCs w:val="20"/>
      <w:lang w:val="en-US" w:eastAsia="ar-SA"/>
    </w:rPr>
  </w:style>
  <w:style w:type="paragraph" w:customStyle="1" w:styleId="gmail-msolistparagraph">
    <w:name w:val="gmail-msolistparagraph"/>
    <w:basedOn w:val="Normalny"/>
    <w:rsid w:val="00D71CA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gmail-msocommentreference">
    <w:name w:val="gmail-msocommentreference"/>
    <w:basedOn w:val="Domylnaczcionkaakapitu"/>
    <w:rsid w:val="00D71CA3"/>
  </w:style>
  <w:style w:type="character" w:customStyle="1" w:styleId="Nierozpoznanawzmianka7">
    <w:name w:val="Nierozpoznana wzmianka7"/>
    <w:unhideWhenUsed/>
    <w:rsid w:val="00D71CA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71CA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Standard">
    <w:name w:val="Standard"/>
    <w:qFormat/>
    <w:rsid w:val="00D71CA3"/>
    <w:pPr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czeinternetowe">
    <w:name w:val="Łącze internetowe"/>
    <w:uiPriority w:val="99"/>
    <w:rsid w:val="00D71CA3"/>
    <w:rPr>
      <w:rFonts w:cs="Times New Roman"/>
      <w:color w:val="0000FF"/>
      <w:u w:val="single"/>
    </w:rPr>
  </w:style>
  <w:style w:type="character" w:customStyle="1" w:styleId="Domylnaczcionkaakapitu3">
    <w:name w:val="Domyślna czcionka akapitu3"/>
    <w:rsid w:val="00D71CA3"/>
  </w:style>
  <w:style w:type="character" w:customStyle="1" w:styleId="UyteHipercze2">
    <w:name w:val="UżyteHiperłącze2"/>
    <w:rsid w:val="00D71CA3"/>
    <w:rPr>
      <w:rFonts w:cs="Times New Roman"/>
      <w:color w:val="954F72"/>
      <w:u w:val="single"/>
    </w:rPr>
  </w:style>
  <w:style w:type="character" w:customStyle="1" w:styleId="Odwoaniedokomentarza2">
    <w:name w:val="Odwołanie do komentarza2"/>
    <w:rsid w:val="00D71CA3"/>
    <w:rPr>
      <w:rFonts w:cs="Times New Roman"/>
      <w:sz w:val="16"/>
    </w:rPr>
  </w:style>
  <w:style w:type="character" w:customStyle="1" w:styleId="Odwoanieprzypisudolnego2">
    <w:name w:val="Odwołanie przypisu dolnego2"/>
    <w:rsid w:val="00D71CA3"/>
    <w:rPr>
      <w:rFonts w:cs="Times New Roman"/>
      <w:vertAlign w:val="superscript"/>
    </w:rPr>
  </w:style>
  <w:style w:type="character" w:customStyle="1" w:styleId="Odwoanieprzypisukocowego2">
    <w:name w:val="Odwołanie przypisu końcowego2"/>
    <w:rsid w:val="00D71CA3"/>
    <w:rPr>
      <w:rFonts w:cs="Times New Roman"/>
      <w:vertAlign w:val="superscript"/>
    </w:rPr>
  </w:style>
  <w:style w:type="paragraph" w:customStyle="1" w:styleId="Bezodstpw2">
    <w:name w:val="Bez odstępów2"/>
    <w:uiPriority w:val="99"/>
    <w:rsid w:val="00D71CA3"/>
    <w:pPr>
      <w:suppressAutoHyphens/>
    </w:pPr>
    <w:rPr>
      <w:sz w:val="22"/>
      <w:szCs w:val="22"/>
      <w:lang w:eastAsia="ar-SA"/>
    </w:rPr>
  </w:style>
  <w:style w:type="paragraph" w:customStyle="1" w:styleId="NormalnyWeb2">
    <w:name w:val="Normalny (Web)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Listanumerowana20">
    <w:name w:val="Lista numerowana2"/>
    <w:basedOn w:val="Normalny"/>
    <w:rsid w:val="00D71CA3"/>
    <w:pPr>
      <w:widowControl w:val="0"/>
      <w:tabs>
        <w:tab w:val="num" w:pos="0"/>
        <w:tab w:val="left" w:pos="425"/>
      </w:tabs>
      <w:suppressAutoHyphens/>
      <w:spacing w:before="120" w:after="60" w:line="288" w:lineRule="auto"/>
      <w:ind w:left="425" w:hanging="425"/>
    </w:pPr>
    <w:rPr>
      <w:rFonts w:ascii="Times" w:hAnsi="Times" w:cs="Times"/>
      <w:b/>
      <w:kern w:val="1"/>
      <w:sz w:val="22"/>
      <w:szCs w:val="22"/>
      <w:lang w:val="en-US" w:eastAsia="ar-SA"/>
    </w:rPr>
  </w:style>
  <w:style w:type="paragraph" w:customStyle="1" w:styleId="Listanumerowana22">
    <w:name w:val="Lista numerowana 22"/>
    <w:basedOn w:val="Normalny"/>
    <w:uiPriority w:val="99"/>
    <w:rsid w:val="00D71CA3"/>
    <w:pPr>
      <w:widowControl w:val="0"/>
      <w:tabs>
        <w:tab w:val="num" w:pos="0"/>
      </w:tabs>
      <w:suppressAutoHyphens/>
      <w:spacing w:before="0" w:after="0" w:line="288" w:lineRule="auto"/>
      <w:ind w:left="992" w:hanging="567"/>
      <w:jc w:val="both"/>
    </w:pPr>
    <w:rPr>
      <w:rFonts w:ascii="Times" w:hAnsi="Times" w:cs="Times"/>
      <w:kern w:val="1"/>
      <w:sz w:val="22"/>
      <w:lang w:val="en-US" w:eastAsia="ar-SA"/>
    </w:rPr>
  </w:style>
  <w:style w:type="paragraph" w:customStyle="1" w:styleId="Listanumerowana32">
    <w:name w:val="Lista numerowana 32"/>
    <w:basedOn w:val="Normalny"/>
    <w:rsid w:val="00D71CA3"/>
    <w:pPr>
      <w:widowControl w:val="0"/>
      <w:tabs>
        <w:tab w:val="num" w:pos="0"/>
        <w:tab w:val="left" w:pos="1440"/>
      </w:tabs>
      <w:suppressAutoHyphens/>
      <w:spacing w:before="0" w:after="0" w:line="288" w:lineRule="auto"/>
      <w:ind w:left="1701" w:hanging="709"/>
      <w:jc w:val="both"/>
    </w:pPr>
    <w:rPr>
      <w:rFonts w:ascii="Times" w:hAnsi="Times" w:cs="Times"/>
      <w:kern w:val="1"/>
      <w:sz w:val="20"/>
      <w:szCs w:val="20"/>
      <w:lang w:val="en-US" w:eastAsia="ar-SA"/>
    </w:rPr>
  </w:style>
  <w:style w:type="paragraph" w:customStyle="1" w:styleId="Listanumerowana42">
    <w:name w:val="Lista numerowana 42"/>
    <w:basedOn w:val="Listanumerowana32"/>
    <w:rsid w:val="00D71CA3"/>
    <w:pPr>
      <w:ind w:left="2552" w:hanging="851"/>
    </w:pPr>
  </w:style>
  <w:style w:type="paragraph" w:customStyle="1" w:styleId="Listanumerowana52">
    <w:name w:val="Lista numerowana 52"/>
    <w:basedOn w:val="Normalny"/>
    <w:rsid w:val="00D71CA3"/>
    <w:pPr>
      <w:widowControl w:val="0"/>
      <w:tabs>
        <w:tab w:val="num" w:pos="0"/>
        <w:tab w:val="left" w:pos="2520"/>
      </w:tabs>
      <w:suppressAutoHyphens/>
      <w:spacing w:before="0" w:after="0" w:line="288" w:lineRule="auto"/>
      <w:ind w:left="3544" w:hanging="992"/>
      <w:jc w:val="both"/>
    </w:pPr>
    <w:rPr>
      <w:rFonts w:ascii="Times" w:hAnsi="Times" w:cs="Times"/>
      <w:bCs/>
      <w:kern w:val="1"/>
      <w:sz w:val="22"/>
      <w:szCs w:val="22"/>
      <w:lang w:val="en-US" w:eastAsia="ar-SA"/>
    </w:rPr>
  </w:style>
  <w:style w:type="paragraph" w:customStyle="1" w:styleId="Tekstdymka2">
    <w:name w:val="Tekst dymka2"/>
    <w:basedOn w:val="Normalny"/>
    <w:rsid w:val="00D71CA3"/>
    <w:pPr>
      <w:widowControl w:val="0"/>
      <w:suppressAutoHyphens/>
      <w:spacing w:before="0" w:after="0" w:line="240" w:lineRule="auto"/>
    </w:pPr>
    <w:rPr>
      <w:rFonts w:ascii="Tahoma" w:eastAsia="Calibri" w:hAnsi="Tahoma" w:cs="Tahoma"/>
      <w:kern w:val="1"/>
      <w:sz w:val="16"/>
      <w:szCs w:val="20"/>
      <w:lang w:val="en-US" w:eastAsia="ar-SA"/>
    </w:rPr>
  </w:style>
  <w:style w:type="paragraph" w:customStyle="1" w:styleId="Tekstkomentarza2">
    <w:name w:val="Tekst komentarza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matkomentarza2">
    <w:name w:val="Temat komentarza2"/>
    <w:basedOn w:val="Tekstkomentarza2"/>
    <w:rsid w:val="00D71CA3"/>
    <w:rPr>
      <w:b/>
    </w:rPr>
  </w:style>
  <w:style w:type="paragraph" w:customStyle="1" w:styleId="Tekstprzypisudolnego2">
    <w:name w:val="Tekst przypisu dolnego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Zwykytekst2">
    <w:name w:val="Zwykły tekst2"/>
    <w:basedOn w:val="Normalny"/>
    <w:rsid w:val="00D71CA3"/>
    <w:pPr>
      <w:widowControl w:val="0"/>
      <w:suppressAutoHyphens/>
      <w:spacing w:before="0" w:after="0" w:line="240" w:lineRule="auto"/>
    </w:pPr>
    <w:rPr>
      <w:rFonts w:ascii="Courier New" w:eastAsia="MS Mincho" w:hAnsi="Courier New" w:cs="Courier New"/>
      <w:kern w:val="1"/>
      <w:sz w:val="20"/>
      <w:szCs w:val="20"/>
      <w:lang w:val="en-US" w:eastAsia="ar-SA"/>
    </w:rPr>
  </w:style>
  <w:style w:type="paragraph" w:customStyle="1" w:styleId="Tekstprzypisukocowego2">
    <w:name w:val="Tekst przypisu końcowego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Akapitzlist2">
    <w:name w:val="Akapit z listą2"/>
    <w:basedOn w:val="Normalny"/>
    <w:uiPriority w:val="99"/>
    <w:qFormat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Tekstpodstawowy22">
    <w:name w:val="Tekst podstawowy 22"/>
    <w:basedOn w:val="Normalny"/>
    <w:rsid w:val="00D71CA3"/>
    <w:pPr>
      <w:widowControl w:val="0"/>
      <w:suppressAutoHyphens/>
      <w:spacing w:before="0" w:after="120" w:line="48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Poprawka2">
    <w:name w:val="Poprawka2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HTML-wstpniesformatowany2">
    <w:name w:val="HTML - wstępnie sformatowany2"/>
    <w:basedOn w:val="Normalny"/>
    <w:rsid w:val="00D71CA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240" w:lineRule="auto"/>
    </w:pPr>
    <w:rPr>
      <w:rFonts w:ascii="Courier New" w:hAnsi="Courier New" w:cs="Courier New"/>
      <w:kern w:val="1"/>
      <w:sz w:val="20"/>
      <w:szCs w:val="20"/>
      <w:lang w:val="en-US" w:eastAsia="ar-SA"/>
    </w:rPr>
  </w:style>
  <w:style w:type="character" w:customStyle="1" w:styleId="Teksttreci20">
    <w:name w:val="Tekst treści (2)_"/>
    <w:basedOn w:val="Domylnaczcionkaakapitu"/>
    <w:link w:val="Teksttreci2"/>
    <w:locked/>
    <w:rsid w:val="00D71CA3"/>
    <w:rPr>
      <w:rFonts w:ascii="Times New Roman" w:hAnsi="Times New Roman" w:cs="Tahoma"/>
      <w:kern w:val="1"/>
      <w:sz w:val="21"/>
      <w:shd w:val="clear" w:color="auto" w:fill="FFFFFF"/>
      <w:lang w:val="en-US" w:eastAsia="ar-SA"/>
    </w:rPr>
  </w:style>
  <w:style w:type="table" w:customStyle="1" w:styleId="Tabela-Siatka1">
    <w:name w:val="Tabela - Siatka1"/>
    <w:basedOn w:val="Standardowy"/>
    <w:next w:val="Tabela-Siatka"/>
    <w:uiPriority w:val="59"/>
    <w:locked/>
    <w:rsid w:val="00D71CA3"/>
    <w:pPr>
      <w:suppressAutoHyphens/>
    </w:pPr>
    <w:rPr>
      <w:rFonts w:eastAsia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D71CA3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9">
    <w:name w:val="WWNum19"/>
    <w:basedOn w:val="Bezlisty"/>
    <w:rsid w:val="00D71CA3"/>
    <w:pPr>
      <w:numPr>
        <w:numId w:val="32"/>
      </w:numPr>
    </w:p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D71CA3"/>
  </w:style>
  <w:style w:type="character" w:customStyle="1" w:styleId="Domylnaczcionkaakapitu0">
    <w:name w:val="Domy?lna czcionka akapitu"/>
    <w:rsid w:val="00D71CA3"/>
  </w:style>
  <w:style w:type="character" w:customStyle="1" w:styleId="x193iq5w">
    <w:name w:val="x193iq5w"/>
    <w:basedOn w:val="Domylnaczcionkaakapitu"/>
    <w:rsid w:val="00D71CA3"/>
  </w:style>
  <w:style w:type="character" w:customStyle="1" w:styleId="element-text">
    <w:name w:val="element-text"/>
    <w:basedOn w:val="Domylnaczcionkaakapitu"/>
    <w:rsid w:val="00D71CA3"/>
  </w:style>
  <w:style w:type="paragraph" w:styleId="Listanumerowana2">
    <w:name w:val="List Number 2"/>
    <w:basedOn w:val="Normalny"/>
    <w:uiPriority w:val="99"/>
    <w:semiHidden/>
    <w:unhideWhenUsed/>
    <w:rsid w:val="00D71CA3"/>
    <w:pPr>
      <w:widowControl w:val="0"/>
      <w:numPr>
        <w:numId w:val="57"/>
      </w:numPr>
      <w:suppressAutoHyphens/>
      <w:spacing w:before="0" w:after="0" w:line="240" w:lineRule="auto"/>
      <w:contextualSpacing/>
    </w:pPr>
    <w:rPr>
      <w:rFonts w:ascii="Times New Roman" w:hAnsi="Times New Roman" w:cs="Tahoma"/>
      <w:kern w:val="1"/>
      <w:lang w:val="en-US" w:eastAsia="ar-SA"/>
    </w:rPr>
  </w:style>
  <w:style w:type="paragraph" w:customStyle="1" w:styleId="Bezodstpw3">
    <w:name w:val="Bez odstępów3"/>
    <w:next w:val="Bezodstpw"/>
    <w:uiPriority w:val="99"/>
    <w:qFormat/>
    <w:rsid w:val="00D71CA3"/>
    <w:pPr>
      <w:suppressAutoHyphens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71CA3"/>
    <w:pPr>
      <w:widowControl w:val="0"/>
      <w:suppressAutoHyphens/>
      <w:spacing w:before="0" w:after="120" w:line="480" w:lineRule="auto"/>
      <w:ind w:left="283"/>
    </w:pPr>
    <w:rPr>
      <w:rFonts w:ascii="Times New Roman" w:hAnsi="Times New Roman" w:cs="Tahoma"/>
      <w:kern w:val="1"/>
      <w:lang w:val="en-US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71CA3"/>
    <w:rPr>
      <w:rFonts w:ascii="Times New Roman" w:hAnsi="Times New Roman" w:cs="Tahoma"/>
      <w:kern w:val="1"/>
      <w:lang w:val="en-US" w:eastAsia="ar-SA"/>
    </w:rPr>
  </w:style>
  <w:style w:type="paragraph" w:styleId="Bezodstpw">
    <w:name w:val="No Spacing"/>
    <w:link w:val="BezodstpwZnak"/>
    <w:uiPriority w:val="99"/>
    <w:qFormat/>
    <w:rsid w:val="00D71CA3"/>
  </w:style>
  <w:style w:type="paragraph" w:customStyle="1" w:styleId="TableContents">
    <w:name w:val="Table Contents"/>
    <w:basedOn w:val="Standard"/>
    <w:rsid w:val="00AA6232"/>
    <w:pPr>
      <w:widowControl w:val="0"/>
      <w:suppressLineNumbers/>
      <w:textAlignment w:val="baseline"/>
    </w:pPr>
    <w:rPr>
      <w:rFonts w:ascii="Liberation Serif" w:eastAsia="Segoe UI" w:hAnsi="Liberation Serif" w:cs="Tahoma"/>
      <w:color w:val="000000"/>
    </w:rPr>
  </w:style>
  <w:style w:type="paragraph" w:customStyle="1" w:styleId="TableHeading">
    <w:name w:val="Table Heading"/>
    <w:basedOn w:val="TableContents"/>
    <w:rsid w:val="00AA6232"/>
    <w:pPr>
      <w:jc w:val="center"/>
    </w:pPr>
    <w:rPr>
      <w:b/>
      <w:bCs/>
    </w:rPr>
  </w:style>
  <w:style w:type="paragraph" w:customStyle="1" w:styleId="Textbody">
    <w:name w:val="Text body"/>
    <w:basedOn w:val="Standard"/>
    <w:rsid w:val="00AA6232"/>
    <w:pPr>
      <w:widowControl w:val="0"/>
      <w:spacing w:after="140" w:line="276" w:lineRule="auto"/>
      <w:textAlignment w:val="baseline"/>
    </w:pPr>
    <w:rPr>
      <w:rFonts w:ascii="Liberation Serif" w:eastAsia="Segoe UI" w:hAnsi="Liberation Serif" w:cs="Tahoma"/>
      <w:color w:val="000000"/>
    </w:rPr>
  </w:style>
  <w:style w:type="paragraph" w:customStyle="1" w:styleId="Heading">
    <w:name w:val="Heading"/>
    <w:basedOn w:val="Normalny"/>
    <w:rsid w:val="00AA6232"/>
    <w:pPr>
      <w:widowControl w:val="0"/>
      <w:tabs>
        <w:tab w:val="center" w:pos="4536"/>
        <w:tab w:val="right" w:pos="9072"/>
      </w:tabs>
      <w:suppressAutoHyphens/>
      <w:autoSpaceDN w:val="0"/>
      <w:spacing w:before="0" w:after="0" w:line="240" w:lineRule="auto"/>
      <w:textAlignment w:val="baseline"/>
    </w:pPr>
    <w:rPr>
      <w:rFonts w:ascii="Liberation Serif" w:eastAsia="Segoe UI" w:hAnsi="Liberation Serif" w:cs="Mangal"/>
      <w:color w:val="000000"/>
      <w:kern w:val="3"/>
      <w:szCs w:val="21"/>
      <w:lang w:eastAsia="zh-CN" w:bidi="hi-IN"/>
    </w:rPr>
  </w:style>
  <w:style w:type="paragraph" w:customStyle="1" w:styleId="HeaderandFooter">
    <w:name w:val="Header and Footer"/>
    <w:basedOn w:val="Standard"/>
    <w:rsid w:val="00AA6232"/>
    <w:pPr>
      <w:widowControl w:val="0"/>
      <w:suppressLineNumbers/>
      <w:tabs>
        <w:tab w:val="center" w:pos="4819"/>
        <w:tab w:val="right" w:pos="9638"/>
      </w:tabs>
      <w:textAlignment w:val="baseline"/>
    </w:pPr>
    <w:rPr>
      <w:rFonts w:ascii="Liberation Serif" w:eastAsia="Segoe UI" w:hAnsi="Liberation Serif" w:cs="Tahoma"/>
      <w:color w:val="000000"/>
    </w:rPr>
  </w:style>
  <w:style w:type="character" w:customStyle="1" w:styleId="NumberingSymbols">
    <w:name w:val="Numbering Symbols"/>
    <w:rsid w:val="00AA6232"/>
  </w:style>
  <w:style w:type="character" w:customStyle="1" w:styleId="Internetlink">
    <w:name w:val="Internet link"/>
    <w:rsid w:val="00AA6232"/>
    <w:rPr>
      <w:color w:val="000080"/>
      <w:u w:val="single"/>
    </w:rPr>
  </w:style>
  <w:style w:type="numbering" w:customStyle="1" w:styleId="WWNum2">
    <w:name w:val="WWNum2"/>
    <w:basedOn w:val="Bezlisty"/>
    <w:rsid w:val="00AA6232"/>
    <w:pPr>
      <w:numPr>
        <w:numId w:val="62"/>
      </w:numPr>
    </w:pPr>
  </w:style>
  <w:style w:type="numbering" w:customStyle="1" w:styleId="WWNum1">
    <w:name w:val="WWNum1"/>
    <w:basedOn w:val="Bezlisty"/>
    <w:rsid w:val="00AA6232"/>
    <w:pPr>
      <w:numPr>
        <w:numId w:val="6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debewielkie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debewielki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fee5f0c2-8058-4274-a625-611a6a34604d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0dd89f5d-ed21-4c6e-8756-c49d8958fa2c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996FB8-E806-46AB-8903-1A43F79C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364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Agnieszka Rawska</cp:lastModifiedBy>
  <cp:revision>14</cp:revision>
  <cp:lastPrinted>2025-05-05T12:13:00Z</cp:lastPrinted>
  <dcterms:created xsi:type="dcterms:W3CDTF">2025-06-26T14:46:00Z</dcterms:created>
  <dcterms:modified xsi:type="dcterms:W3CDTF">2025-11-28T10:27:00Z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